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1BE0B4E" w14:textId="19549753" w:rsidR="000E1C61" w:rsidRPr="004E161A" w:rsidRDefault="000E1C61" w:rsidP="004E16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44CE" w:rsidRPr="002E0BB6">
        <w:rPr>
          <w:rFonts w:ascii="Cambria" w:hAnsi="Cambria" w:cs="Arial"/>
          <w:b/>
          <w:bCs/>
          <w:sz w:val="22"/>
          <w:szCs w:val="22"/>
        </w:rPr>
        <w:t>1</w:t>
      </w:r>
      <w:r w:rsidR="00CD6E41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2C4583F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7A4979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15F9A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9D7D12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(Nazwa i adres wykonawcy)</w:t>
      </w:r>
    </w:p>
    <w:p w14:paraId="41D416F2" w14:textId="77777777" w:rsidR="000E1C61" w:rsidRPr="002E0BB6" w:rsidRDefault="000E1C61" w:rsidP="00304FC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81220D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CA933A" w14:textId="7B8DF771" w:rsidR="000E1C61" w:rsidRPr="002E0BB6" w:rsidRDefault="006145A0" w:rsidP="007151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B627D7" w:rsidRPr="002E0BB6">
        <w:rPr>
          <w:rFonts w:ascii="Cambria" w:hAnsi="Cambria" w:cs="Arial"/>
          <w:b/>
          <w:bCs/>
          <w:sz w:val="22"/>
          <w:szCs w:val="22"/>
        </w:rPr>
        <w:t>OFERT</w:t>
      </w:r>
      <w:r w:rsidRPr="002E0BB6">
        <w:rPr>
          <w:rFonts w:ascii="Cambria" w:hAnsi="Cambria" w:cs="Arial"/>
          <w:b/>
          <w:bCs/>
          <w:sz w:val="22"/>
          <w:szCs w:val="22"/>
        </w:rPr>
        <w:t>Y</w:t>
      </w:r>
    </w:p>
    <w:p w14:paraId="377EEB04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0BB6">
        <w:rPr>
          <w:rFonts w:ascii="Cambria" w:hAnsi="Cambria" w:cs="Arial"/>
          <w:b/>
          <w:bCs/>
          <w:sz w:val="22"/>
          <w:szCs w:val="22"/>
        </w:rPr>
        <w:tab/>
      </w:r>
    </w:p>
    <w:p w14:paraId="1B0AD538" w14:textId="77777777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4EA7423E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>Nadleśnictwo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6BCE">
        <w:rPr>
          <w:rFonts w:ascii="Cambria" w:hAnsi="Cambria" w:cs="Arial"/>
          <w:b/>
          <w:bCs/>
          <w:sz w:val="22"/>
          <w:szCs w:val="22"/>
        </w:rPr>
        <w:t>Kamienna Góra</w:t>
      </w:r>
      <w:r w:rsidRPr="002E0BB6">
        <w:rPr>
          <w:rFonts w:ascii="Cambria" w:hAnsi="Cambria" w:cs="Arial"/>
          <w:b/>
          <w:bCs/>
          <w:sz w:val="22"/>
          <w:szCs w:val="22"/>
        </w:rPr>
        <w:tab/>
      </w:r>
    </w:p>
    <w:p w14:paraId="38442A7F" w14:textId="4451BE3E" w:rsidR="000E1C61" w:rsidRPr="002E0BB6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0BB6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376BCE">
        <w:rPr>
          <w:rFonts w:ascii="Cambria" w:hAnsi="Cambria" w:cs="Arial"/>
          <w:b/>
          <w:bCs/>
          <w:sz w:val="22"/>
          <w:szCs w:val="22"/>
        </w:rPr>
        <w:t>Bohaterów Getta 33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>5</w:t>
      </w:r>
      <w:r w:rsidR="00376BCE">
        <w:rPr>
          <w:rFonts w:ascii="Cambria" w:hAnsi="Cambria" w:cs="Arial"/>
          <w:b/>
          <w:bCs/>
          <w:sz w:val="22"/>
          <w:szCs w:val="22"/>
        </w:rPr>
        <w:t>8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>-</w:t>
      </w:r>
      <w:r w:rsidR="00376BCE">
        <w:rPr>
          <w:rFonts w:ascii="Cambria" w:hAnsi="Cambria" w:cs="Arial"/>
          <w:b/>
          <w:bCs/>
          <w:sz w:val="22"/>
          <w:szCs w:val="22"/>
        </w:rPr>
        <w:t>400</w:t>
      </w:r>
      <w:r w:rsidR="002E0BB6"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76BCE">
        <w:rPr>
          <w:rFonts w:ascii="Cambria" w:hAnsi="Cambria" w:cs="Arial"/>
          <w:b/>
          <w:bCs/>
          <w:sz w:val="22"/>
          <w:szCs w:val="22"/>
        </w:rPr>
        <w:t>Kamienna Góra</w:t>
      </w:r>
      <w:r w:rsidRPr="002E0BB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7FBAAB5" w14:textId="1CD0CFE7" w:rsidR="00F344CE" w:rsidRPr="002E0BB6" w:rsidRDefault="00F344CE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144127F" w14:textId="1007EE83" w:rsidR="00B627D7" w:rsidRDefault="00B627D7" w:rsidP="007151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2E0BB6" w:rsidRPr="002E0BB6">
        <w:rPr>
          <w:rFonts w:ascii="Cambria" w:hAnsi="Cambria" w:cs="Arial"/>
          <w:bCs/>
          <w:sz w:val="22"/>
          <w:szCs w:val="22"/>
        </w:rPr>
        <w:t>zadanie pn.:</w:t>
      </w:r>
      <w:r w:rsidR="00072747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Start w:id="0" w:name="_Hlk190241810"/>
      <w:r w:rsidR="00376BCE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376BCE" w:rsidRPr="00376BCE">
        <w:rPr>
          <w:rFonts w:ascii="Cambria" w:hAnsi="Cambria" w:cs="Arial"/>
          <w:b/>
          <w:bCs/>
          <w:i/>
          <w:sz w:val="22"/>
          <w:szCs w:val="22"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</w:t>
      </w:r>
      <w:r w:rsidR="00715150" w:rsidRPr="002E0BB6" w:rsidDel="0071515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bookmarkEnd w:id="0"/>
      <w:r w:rsidR="00505AE5">
        <w:rPr>
          <w:rFonts w:ascii="Cambria" w:hAnsi="Cambria" w:cs="Arial"/>
          <w:b/>
          <w:bCs/>
          <w:sz w:val="22"/>
          <w:szCs w:val="22"/>
        </w:rPr>
        <w:t xml:space="preserve">składam niniejszym ofertę </w:t>
      </w:r>
      <w:r w:rsidR="00D76BDA">
        <w:rPr>
          <w:rFonts w:ascii="Cambria" w:hAnsi="Cambria" w:cs="Arial"/>
          <w:sz w:val="22"/>
          <w:szCs w:val="22"/>
        </w:rPr>
        <w:t>na</w:t>
      </w:r>
      <w:r w:rsidRPr="002E0BB6">
        <w:rPr>
          <w:rFonts w:ascii="Cambria" w:hAnsi="Cambria" w:cs="Arial"/>
          <w:bCs/>
          <w:sz w:val="22"/>
          <w:szCs w:val="22"/>
        </w:rPr>
        <w:t xml:space="preserve"> zamówieni</w:t>
      </w:r>
      <w:r w:rsidR="00D76BDA">
        <w:rPr>
          <w:rFonts w:ascii="Cambria" w:hAnsi="Cambria" w:cs="Arial"/>
          <w:bCs/>
          <w:sz w:val="22"/>
          <w:szCs w:val="22"/>
        </w:rPr>
        <w:t>e</w:t>
      </w:r>
      <w:r w:rsidRPr="002E0BB6">
        <w:rPr>
          <w:rFonts w:ascii="Cambria" w:hAnsi="Cambria" w:cs="Arial"/>
          <w:bCs/>
          <w:sz w:val="22"/>
          <w:szCs w:val="22"/>
        </w:rPr>
        <w:t>:</w:t>
      </w:r>
    </w:p>
    <w:p w14:paraId="4A9F95A4" w14:textId="77777777" w:rsidR="00505AE5" w:rsidRPr="002E0BB6" w:rsidRDefault="00505AE5" w:rsidP="002E0BB6">
      <w:pPr>
        <w:spacing w:before="120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78EA6750" w14:textId="602CA561" w:rsidR="002E0BB6" w:rsidRPr="00902AB4" w:rsidRDefault="002E0BB6" w:rsidP="00902AB4">
      <w:pPr>
        <w:pStyle w:val="Akapitzlist"/>
        <w:numPr>
          <w:ilvl w:val="0"/>
          <w:numId w:val="138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02AB4">
        <w:rPr>
          <w:rFonts w:ascii="Cambria" w:hAnsi="Cambria" w:cs="Arial"/>
          <w:bCs/>
          <w:sz w:val="22"/>
          <w:szCs w:val="22"/>
        </w:rPr>
        <w:t>Oferuję wykonanie</w:t>
      </w:r>
      <w:r w:rsidR="00FF4C74">
        <w:rPr>
          <w:rFonts w:ascii="Cambria" w:hAnsi="Cambria" w:cs="Arial"/>
          <w:bCs/>
          <w:sz w:val="22"/>
          <w:szCs w:val="22"/>
        </w:rPr>
        <w:t xml:space="preserve"> przedmiotu</w:t>
      </w:r>
      <w:r w:rsidRPr="00902AB4">
        <w:rPr>
          <w:rFonts w:ascii="Cambria" w:hAnsi="Cambria" w:cs="Arial"/>
          <w:bCs/>
          <w:sz w:val="22"/>
          <w:szCs w:val="22"/>
        </w:rPr>
        <w:t xml:space="preserve"> zamówienia</w:t>
      </w:r>
      <w:r w:rsidR="00FF4C74">
        <w:rPr>
          <w:rFonts w:ascii="Cambria" w:hAnsi="Cambria" w:cs="Arial"/>
          <w:bCs/>
          <w:sz w:val="22"/>
          <w:szCs w:val="22"/>
        </w:rPr>
        <w:t xml:space="preserve"> na realizację zada</w:t>
      </w:r>
      <w:r w:rsidR="00527271">
        <w:rPr>
          <w:rFonts w:ascii="Cambria" w:hAnsi="Cambria" w:cs="Arial"/>
          <w:bCs/>
          <w:sz w:val="22"/>
          <w:szCs w:val="22"/>
        </w:rPr>
        <w:t>nia</w:t>
      </w:r>
      <w:r w:rsidR="00FF4C74">
        <w:rPr>
          <w:rFonts w:ascii="Cambria" w:hAnsi="Cambria" w:cs="Arial"/>
          <w:bCs/>
          <w:sz w:val="22"/>
          <w:szCs w:val="22"/>
        </w:rPr>
        <w:t xml:space="preserve"> w tym 12 obiektów</w:t>
      </w:r>
      <w:r w:rsidRPr="00902AB4">
        <w:rPr>
          <w:rFonts w:ascii="Cambria" w:hAnsi="Cambria" w:cs="Arial"/>
          <w:bCs/>
          <w:sz w:val="22"/>
          <w:szCs w:val="22"/>
        </w:rPr>
        <w:t xml:space="preserve"> za: </w:t>
      </w:r>
    </w:p>
    <w:p w14:paraId="3844FDD9" w14:textId="77777777" w:rsidR="00715150" w:rsidRDefault="00715150" w:rsidP="00715150">
      <w:pPr>
        <w:spacing w:line="360" w:lineRule="auto"/>
        <w:ind w:firstLine="709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FB7CB7B" w14:textId="5E8B4C66" w:rsidR="002E0BB6" w:rsidRPr="00050E3C" w:rsidRDefault="002E0BB6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6D583D">
        <w:rPr>
          <w:rFonts w:ascii="Cambria" w:hAnsi="Cambria" w:cs="Arial"/>
          <w:b/>
          <w:bCs/>
          <w:sz w:val="22"/>
          <w:szCs w:val="22"/>
        </w:rPr>
        <w:t xml:space="preserve">Łączną cenę </w:t>
      </w:r>
      <w:r w:rsidR="00902AB4" w:rsidRPr="006D583D">
        <w:rPr>
          <w:rFonts w:ascii="Cambria" w:hAnsi="Cambria" w:cs="Arial"/>
          <w:b/>
          <w:bCs/>
          <w:sz w:val="22"/>
          <w:szCs w:val="22"/>
        </w:rPr>
        <w:t xml:space="preserve">ryczałtową </w:t>
      </w:r>
      <w:r w:rsidR="006B7332" w:rsidRPr="006D583D">
        <w:rPr>
          <w:rFonts w:ascii="Cambria" w:hAnsi="Cambria" w:cs="Arial"/>
          <w:b/>
          <w:bCs/>
          <w:sz w:val="22"/>
          <w:szCs w:val="22"/>
        </w:rPr>
        <w:t>netto</w:t>
      </w:r>
      <w:r w:rsidRPr="006D583D">
        <w:rPr>
          <w:rFonts w:ascii="Cambria" w:hAnsi="Cambria" w:cs="Arial"/>
          <w:b/>
          <w:bCs/>
          <w:sz w:val="22"/>
          <w:szCs w:val="22"/>
        </w:rPr>
        <w:t xml:space="preserve">: </w:t>
      </w:r>
      <w:r w:rsidR="006D583D" w:rsidRPr="006D583D">
        <w:rPr>
          <w:rFonts w:ascii="Cambria" w:hAnsi="Cambria" w:cs="Arial"/>
          <w:b/>
          <w:bCs/>
          <w:sz w:val="22"/>
          <w:szCs w:val="22"/>
        </w:rPr>
        <w:t xml:space="preserve">____________________________ </w:t>
      </w:r>
      <w:r w:rsidR="00715150" w:rsidRPr="00050E3C">
        <w:rPr>
          <w:rFonts w:ascii="Cambria" w:hAnsi="Cambria"/>
          <w:b/>
          <w:bCs/>
          <w:sz w:val="22"/>
          <w:szCs w:val="22"/>
        </w:rPr>
        <w:t xml:space="preserve">zł. </w:t>
      </w:r>
    </w:p>
    <w:p w14:paraId="54933707" w14:textId="7CE3BBF2" w:rsidR="006B7332" w:rsidRPr="00050E3C" w:rsidRDefault="006D583D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050E3C">
        <w:rPr>
          <w:rFonts w:ascii="Cambria" w:hAnsi="Cambria"/>
          <w:b/>
          <w:bCs/>
          <w:sz w:val="22"/>
          <w:szCs w:val="22"/>
        </w:rPr>
        <w:t xml:space="preserve">Stawka podatku VAT 23 % </w:t>
      </w:r>
    </w:p>
    <w:p w14:paraId="70F28BAD" w14:textId="519DA7FD" w:rsidR="006B7332" w:rsidRPr="00050E3C" w:rsidRDefault="006B7332" w:rsidP="00715150">
      <w:pPr>
        <w:spacing w:line="360" w:lineRule="auto"/>
        <w:ind w:firstLine="709"/>
        <w:jc w:val="both"/>
        <w:rPr>
          <w:rFonts w:ascii="Cambria" w:hAnsi="Cambria"/>
          <w:b/>
          <w:bCs/>
          <w:sz w:val="22"/>
          <w:szCs w:val="22"/>
        </w:rPr>
      </w:pPr>
      <w:r w:rsidRPr="00902AB4">
        <w:rPr>
          <w:rFonts w:ascii="Cambria" w:hAnsi="Cambria" w:cs="Arial"/>
          <w:b/>
          <w:bCs/>
          <w:sz w:val="22"/>
          <w:szCs w:val="22"/>
        </w:rPr>
        <w:t>Łączną cenę ryczałtową</w:t>
      </w:r>
      <w:r w:rsidR="00E52DFB">
        <w:rPr>
          <w:rFonts w:ascii="Cambria" w:hAnsi="Cambria" w:cs="Arial"/>
          <w:b/>
          <w:bCs/>
          <w:sz w:val="22"/>
          <w:szCs w:val="22"/>
        </w:rPr>
        <w:t xml:space="preserve"> brut</w:t>
      </w:r>
      <w:r w:rsidR="00E52DFB" w:rsidRPr="006D583D">
        <w:rPr>
          <w:rFonts w:ascii="Cambria" w:hAnsi="Cambria" w:cs="Arial"/>
          <w:b/>
          <w:bCs/>
          <w:sz w:val="22"/>
          <w:szCs w:val="22"/>
        </w:rPr>
        <w:t>to</w:t>
      </w:r>
      <w:r w:rsidR="00077F5E">
        <w:rPr>
          <w:rFonts w:ascii="Cambria" w:hAnsi="Cambria" w:cs="Arial"/>
          <w:b/>
          <w:bCs/>
          <w:sz w:val="22"/>
          <w:szCs w:val="22"/>
        </w:rPr>
        <w:t xml:space="preserve">: ___________________________________ </w:t>
      </w:r>
      <w:r w:rsidRPr="006D583D">
        <w:rPr>
          <w:rFonts w:ascii="Cambria" w:hAnsi="Cambria" w:cs="Arial"/>
          <w:b/>
          <w:bCs/>
          <w:sz w:val="22"/>
          <w:szCs w:val="22"/>
        </w:rPr>
        <w:t>zł</w:t>
      </w:r>
      <w:r w:rsidR="00715150" w:rsidRPr="00050E3C">
        <w:rPr>
          <w:rFonts w:ascii="Cambria" w:hAnsi="Cambria"/>
          <w:b/>
          <w:bCs/>
          <w:sz w:val="22"/>
          <w:szCs w:val="22"/>
        </w:rPr>
        <w:t xml:space="preserve"> </w:t>
      </w:r>
      <w:r w:rsidRPr="00050E3C">
        <w:rPr>
          <w:rFonts w:ascii="Cambria" w:hAnsi="Cambria"/>
          <w:b/>
          <w:bCs/>
          <w:sz w:val="22"/>
          <w:szCs w:val="22"/>
        </w:rPr>
        <w:t xml:space="preserve"> </w:t>
      </w:r>
    </w:p>
    <w:p w14:paraId="78F2E9E6" w14:textId="6BF15365" w:rsidR="002E0BB6" w:rsidRPr="001A0A5E" w:rsidRDefault="00902AB4" w:rsidP="002E0BB6">
      <w:pPr>
        <w:spacing w:line="360" w:lineRule="auto"/>
        <w:ind w:firstLine="709"/>
        <w:jc w:val="both"/>
        <w:rPr>
          <w:rFonts w:ascii="Cambria" w:hAnsi="Cambria"/>
          <w:sz w:val="22"/>
          <w:szCs w:val="22"/>
        </w:rPr>
      </w:pPr>
      <w:r w:rsidRPr="001A0A5E">
        <w:rPr>
          <w:rFonts w:ascii="Cambria" w:hAnsi="Cambria"/>
          <w:sz w:val="22"/>
          <w:szCs w:val="22"/>
        </w:rPr>
        <w:lastRenderedPageBreak/>
        <w:t>w</w:t>
      </w:r>
      <w:r w:rsidR="002E0BB6" w:rsidRPr="001A0A5E">
        <w:rPr>
          <w:rFonts w:ascii="Cambria" w:hAnsi="Cambria"/>
          <w:sz w:val="22"/>
          <w:szCs w:val="22"/>
        </w:rPr>
        <w:t xml:space="preserve"> tym: </w:t>
      </w:r>
    </w:p>
    <w:p w14:paraId="176BAA67" w14:textId="77777777" w:rsidR="00E267BD" w:rsidRDefault="00E267BD" w:rsidP="00E267BD">
      <w:pPr>
        <w:ind w:left="1077"/>
        <w:jc w:val="both"/>
        <w:rPr>
          <w:rFonts w:ascii="Cambria" w:hAnsi="Cambria" w:cs="Arial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1077" w:type="dxa"/>
        <w:tblLook w:val="04A0" w:firstRow="1" w:lastRow="0" w:firstColumn="1" w:lastColumn="0" w:noHBand="0" w:noVBand="1"/>
      </w:tblPr>
      <w:tblGrid>
        <w:gridCol w:w="619"/>
        <w:gridCol w:w="4738"/>
        <w:gridCol w:w="2592"/>
        <w:gridCol w:w="2026"/>
        <w:gridCol w:w="2126"/>
      </w:tblGrid>
      <w:tr w:rsidR="00B1502A" w14:paraId="0E0ABBE9" w14:textId="77777777" w:rsidTr="00527271">
        <w:tc>
          <w:tcPr>
            <w:tcW w:w="619" w:type="dxa"/>
          </w:tcPr>
          <w:p w14:paraId="2D422FB4" w14:textId="0660D11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38" w:type="dxa"/>
          </w:tcPr>
          <w:p w14:paraId="03974E1C" w14:textId="5D1DE9FD" w:rsidR="00B1502A" w:rsidRDefault="00527271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2592" w:type="dxa"/>
          </w:tcPr>
          <w:p w14:paraId="5E9C37F9" w14:textId="1D79FBAE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Cena netto (zł.)</w:t>
            </w:r>
          </w:p>
        </w:tc>
        <w:tc>
          <w:tcPr>
            <w:tcW w:w="2026" w:type="dxa"/>
          </w:tcPr>
          <w:p w14:paraId="7AF8F5C3" w14:textId="434DAB53" w:rsidR="00B1502A" w:rsidRDefault="00946CC5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 xml:space="preserve">Wartość </w:t>
            </w:r>
            <w:r w:rsidR="00B1502A">
              <w:rPr>
                <w:rFonts w:ascii="Cambria" w:hAnsi="Cambria"/>
                <w:bCs/>
                <w:sz w:val="22"/>
                <w:szCs w:val="22"/>
              </w:rPr>
              <w:t xml:space="preserve">podatku VAT </w:t>
            </w:r>
            <w:r w:rsidR="0059554B">
              <w:rPr>
                <w:rFonts w:ascii="Cambria" w:hAnsi="Cambria"/>
                <w:bCs/>
                <w:sz w:val="22"/>
                <w:szCs w:val="22"/>
              </w:rPr>
              <w:t>23%</w:t>
            </w:r>
          </w:p>
          <w:p w14:paraId="2A1C4751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19E8AB92" w14:textId="219ED9F4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Cena brutto (zł.)</w:t>
            </w:r>
          </w:p>
        </w:tc>
      </w:tr>
      <w:tr w:rsidR="00B1502A" w14:paraId="2DFBE348" w14:textId="77777777" w:rsidTr="00527271">
        <w:tc>
          <w:tcPr>
            <w:tcW w:w="12101" w:type="dxa"/>
            <w:gridSpan w:val="5"/>
          </w:tcPr>
          <w:p w14:paraId="41D1F048" w14:textId="43225B3F" w:rsidR="00B1502A" w:rsidRPr="00527271" w:rsidRDefault="00B1502A" w:rsidP="00527271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Czernów”, nr rozliczeniowy zadania 13-12-2.2-01 w ramach którego zaplanowano powstanie 8 obiektów:</w:t>
            </w:r>
          </w:p>
        </w:tc>
      </w:tr>
      <w:tr w:rsidR="00B1502A" w14:paraId="6D8E5BBA" w14:textId="77777777" w:rsidTr="00527271">
        <w:tc>
          <w:tcPr>
            <w:tcW w:w="619" w:type="dxa"/>
          </w:tcPr>
          <w:p w14:paraId="53F46BDF" w14:textId="33E92B63" w:rsidR="00B1502A" w:rsidRPr="00B1502A" w:rsidRDefault="00B1502A" w:rsidP="00527271">
            <w:pPr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738" w:type="dxa"/>
          </w:tcPr>
          <w:p w14:paraId="4CD79224" w14:textId="32A9C677" w:rsidR="00B1502A" w:rsidRPr="0059554B" w:rsidRDefault="00B1502A" w:rsidP="00B1502A">
            <w:pPr>
              <w:suppressAutoHyphens w:val="0"/>
              <w:spacing w:before="12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150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Czernów oddz. 89 d,</w:t>
            </w:r>
          </w:p>
        </w:tc>
        <w:tc>
          <w:tcPr>
            <w:tcW w:w="2592" w:type="dxa"/>
          </w:tcPr>
          <w:p w14:paraId="050E4746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0FD0F3E4" w14:textId="0029EB1C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5E2932CA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639078DE" w14:textId="77777777" w:rsidTr="00527271">
        <w:tc>
          <w:tcPr>
            <w:tcW w:w="619" w:type="dxa"/>
          </w:tcPr>
          <w:p w14:paraId="0AED0007" w14:textId="090C48C8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738" w:type="dxa"/>
          </w:tcPr>
          <w:p w14:paraId="0961E170" w14:textId="1DDA12A0" w:rsidR="00B1502A" w:rsidRPr="0059554B" w:rsidRDefault="00B1502A" w:rsidP="00B1502A">
            <w:pPr>
              <w:suppressAutoHyphens w:val="0"/>
              <w:spacing w:before="12" w:line="276" w:lineRule="auto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B1502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2 w leśnictwie Czernów oddz. 67 l, 67 b</w:t>
            </w:r>
          </w:p>
        </w:tc>
        <w:tc>
          <w:tcPr>
            <w:tcW w:w="2592" w:type="dxa"/>
          </w:tcPr>
          <w:p w14:paraId="0B124AB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57C873AB" w14:textId="632D38A8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400A3B44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F403487" w14:textId="77777777" w:rsidTr="00527271">
        <w:tc>
          <w:tcPr>
            <w:tcW w:w="619" w:type="dxa"/>
          </w:tcPr>
          <w:p w14:paraId="071FCBCD" w14:textId="3584AFE4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738" w:type="dxa"/>
          </w:tcPr>
          <w:p w14:paraId="3879BC55" w14:textId="468FE1A7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3 w leśnictwie Czernów oddz. 116 a</w:t>
            </w:r>
          </w:p>
        </w:tc>
        <w:tc>
          <w:tcPr>
            <w:tcW w:w="2592" w:type="dxa"/>
          </w:tcPr>
          <w:p w14:paraId="313AE0FF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3AD6617E" w14:textId="58E37AAB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</w:tcPr>
          <w:p w14:paraId="4D66E3D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02F5F735" w14:textId="77777777" w:rsidTr="00527271">
        <w:trPr>
          <w:trHeight w:val="70"/>
        </w:trPr>
        <w:tc>
          <w:tcPr>
            <w:tcW w:w="619" w:type="dxa"/>
          </w:tcPr>
          <w:p w14:paraId="732FAC9E" w14:textId="00F6EF83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4738" w:type="dxa"/>
          </w:tcPr>
          <w:p w14:paraId="794754AC" w14:textId="48D86846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4 w leśnictwie Czernów oddz. 118 b</w:t>
            </w:r>
          </w:p>
        </w:tc>
        <w:tc>
          <w:tcPr>
            <w:tcW w:w="2592" w:type="dxa"/>
          </w:tcPr>
          <w:p w14:paraId="408831A9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43E5FEE1" w14:textId="29E5E117" w:rsidR="00B1502A" w:rsidRPr="0005510B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96FD97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C89821E" w14:textId="77777777" w:rsidTr="00527271">
        <w:trPr>
          <w:trHeight w:val="70"/>
        </w:trPr>
        <w:tc>
          <w:tcPr>
            <w:tcW w:w="619" w:type="dxa"/>
          </w:tcPr>
          <w:p w14:paraId="4B0D7708" w14:textId="252835AF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4738" w:type="dxa"/>
          </w:tcPr>
          <w:p w14:paraId="5E9C4D83" w14:textId="74F73685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5 w leśnictwie Czernów oddz. 105 a</w:t>
            </w:r>
          </w:p>
        </w:tc>
        <w:tc>
          <w:tcPr>
            <w:tcW w:w="2592" w:type="dxa"/>
          </w:tcPr>
          <w:p w14:paraId="2D56921A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D2FBE6B" w14:textId="72F90991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BA8F9F1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0ABBE84C" w14:textId="77777777" w:rsidTr="00527271">
        <w:trPr>
          <w:trHeight w:val="70"/>
        </w:trPr>
        <w:tc>
          <w:tcPr>
            <w:tcW w:w="619" w:type="dxa"/>
          </w:tcPr>
          <w:p w14:paraId="6AC58ACD" w14:textId="2B05B16E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4738" w:type="dxa"/>
          </w:tcPr>
          <w:p w14:paraId="376AD14F" w14:textId="56E63F1A" w:rsidR="00B1502A" w:rsidRPr="0059554B" w:rsidRDefault="00B1502A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6 w leśnictwie Czernów oddz. 110 d</w:t>
            </w:r>
          </w:p>
        </w:tc>
        <w:tc>
          <w:tcPr>
            <w:tcW w:w="2592" w:type="dxa"/>
          </w:tcPr>
          <w:p w14:paraId="17ECA0D6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BE3031D" w14:textId="56F0F430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EFB5369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54144441" w14:textId="77777777" w:rsidTr="00527271">
        <w:trPr>
          <w:trHeight w:val="70"/>
        </w:trPr>
        <w:tc>
          <w:tcPr>
            <w:tcW w:w="619" w:type="dxa"/>
          </w:tcPr>
          <w:p w14:paraId="6DE15909" w14:textId="54CF4B2C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4738" w:type="dxa"/>
          </w:tcPr>
          <w:p w14:paraId="79219FC8" w14:textId="063CD66C" w:rsidR="00B1502A" w:rsidRPr="0059554B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7 w leśnictwie Czernów oddz. 84 h</w:t>
            </w:r>
          </w:p>
        </w:tc>
        <w:tc>
          <w:tcPr>
            <w:tcW w:w="2592" w:type="dxa"/>
          </w:tcPr>
          <w:p w14:paraId="19FBC30E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A76AC40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5BB0DF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7F19CC47" w14:textId="77777777" w:rsidTr="00527271">
        <w:trPr>
          <w:trHeight w:val="70"/>
        </w:trPr>
        <w:tc>
          <w:tcPr>
            <w:tcW w:w="619" w:type="dxa"/>
          </w:tcPr>
          <w:p w14:paraId="5743BAE8" w14:textId="6B44434A" w:rsidR="00B1502A" w:rsidRPr="00B1502A" w:rsidRDefault="00B1502A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 w:rsidRPr="00B1502A">
              <w:rPr>
                <w:rFonts w:ascii="Cambria" w:hAnsi="Cambria" w:cs="Arial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4738" w:type="dxa"/>
          </w:tcPr>
          <w:p w14:paraId="5C663570" w14:textId="41BFB2A9" w:rsidR="00B1502A" w:rsidRPr="0059554B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9554B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8 w leśnictwie Czernów oddz. 105 b</w:t>
            </w:r>
          </w:p>
        </w:tc>
        <w:tc>
          <w:tcPr>
            <w:tcW w:w="2592" w:type="dxa"/>
          </w:tcPr>
          <w:p w14:paraId="581CFDC0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B3F9673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7BA29B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05DAE264" w14:textId="77777777" w:rsidTr="00527271">
        <w:trPr>
          <w:trHeight w:val="70"/>
        </w:trPr>
        <w:tc>
          <w:tcPr>
            <w:tcW w:w="12101" w:type="dxa"/>
            <w:gridSpan w:val="5"/>
          </w:tcPr>
          <w:p w14:paraId="134980B2" w14:textId="29D2944C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Grzędy”, nr rozliczeniowy zadania 13-12-2.2-02 w ramach którego zaplanowano powstanie 2 obiektów:</w:t>
            </w:r>
          </w:p>
        </w:tc>
      </w:tr>
      <w:tr w:rsidR="00B1502A" w14:paraId="05CFFBBE" w14:textId="77777777" w:rsidTr="00527271">
        <w:trPr>
          <w:trHeight w:val="70"/>
        </w:trPr>
        <w:tc>
          <w:tcPr>
            <w:tcW w:w="619" w:type="dxa"/>
          </w:tcPr>
          <w:p w14:paraId="2372B066" w14:textId="495A8DB4" w:rsidR="00B1502A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4738" w:type="dxa"/>
          </w:tcPr>
          <w:p w14:paraId="01E5F022" w14:textId="4177ADE3" w:rsidR="00B1502A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Grzędy oddz. 90 d</w:t>
            </w:r>
          </w:p>
        </w:tc>
        <w:tc>
          <w:tcPr>
            <w:tcW w:w="2592" w:type="dxa"/>
          </w:tcPr>
          <w:p w14:paraId="6D39E8DE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1A78668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72DC3AFD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B1502A" w14:paraId="69CB22E4" w14:textId="77777777" w:rsidTr="00527271">
        <w:trPr>
          <w:trHeight w:val="70"/>
        </w:trPr>
        <w:tc>
          <w:tcPr>
            <w:tcW w:w="619" w:type="dxa"/>
          </w:tcPr>
          <w:p w14:paraId="68B66602" w14:textId="0402147E" w:rsidR="00B1502A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4738" w:type="dxa"/>
          </w:tcPr>
          <w:p w14:paraId="38743EAF" w14:textId="672407F6" w:rsidR="00B1502A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2 w leśnictwie Grzędy oddz. 92 a</w:t>
            </w:r>
          </w:p>
        </w:tc>
        <w:tc>
          <w:tcPr>
            <w:tcW w:w="2592" w:type="dxa"/>
          </w:tcPr>
          <w:p w14:paraId="5E957EE3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2831B6F6" w14:textId="77777777" w:rsidR="00B1502A" w:rsidRDefault="00B1502A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44D5CF" w14:textId="77777777" w:rsidR="00B1502A" w:rsidRDefault="00B1502A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080DC290" w14:textId="77777777" w:rsidTr="00527271">
        <w:trPr>
          <w:trHeight w:val="70"/>
        </w:trPr>
        <w:tc>
          <w:tcPr>
            <w:tcW w:w="12101" w:type="dxa"/>
            <w:gridSpan w:val="5"/>
          </w:tcPr>
          <w:p w14:paraId="5A80536F" w14:textId="485B9971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Jarkowice”, nr rozliczeniowy zadania 13-12-2.2-03 w ramach którego zaplanowano powstanie 1 obiekt:</w:t>
            </w:r>
          </w:p>
        </w:tc>
      </w:tr>
      <w:tr w:rsidR="0059554B" w14:paraId="34AA08FB" w14:textId="77777777" w:rsidTr="00527271">
        <w:trPr>
          <w:trHeight w:val="70"/>
        </w:trPr>
        <w:tc>
          <w:tcPr>
            <w:tcW w:w="619" w:type="dxa"/>
          </w:tcPr>
          <w:p w14:paraId="0381A070" w14:textId="573BEFF0" w:rsidR="0059554B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4738" w:type="dxa"/>
          </w:tcPr>
          <w:p w14:paraId="1EF4A8C1" w14:textId="3B07474A" w:rsidR="0059554B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Jarkowice oddz. 243 b</w:t>
            </w:r>
          </w:p>
        </w:tc>
        <w:tc>
          <w:tcPr>
            <w:tcW w:w="2592" w:type="dxa"/>
          </w:tcPr>
          <w:p w14:paraId="2AFAB334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6EB9A97B" w14:textId="77777777" w:rsidR="0059554B" w:rsidRDefault="0059554B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A7BA7C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14:paraId="6FBBD138" w14:textId="77777777" w:rsidTr="00527271">
        <w:trPr>
          <w:trHeight w:val="70"/>
        </w:trPr>
        <w:tc>
          <w:tcPr>
            <w:tcW w:w="12101" w:type="dxa"/>
            <w:gridSpan w:val="5"/>
          </w:tcPr>
          <w:p w14:paraId="75B65A87" w14:textId="2E25585B" w:rsidR="0059554B" w:rsidRPr="00527271" w:rsidRDefault="0059554B" w:rsidP="00527271">
            <w:pPr>
              <w:suppressAutoHyphens w:val="0"/>
              <w:spacing w:before="12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527271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„Przeciwdziałanie erozji wodnej na terenach górskich poprzez zabudowę nieużytkowych szlaków zrywkowych w leśnictwie Klatka”, nr rozliczeniowy zadania 13-12-2.2-04 w ramach którego zaplanowano powstanie 1 obiekt:</w:t>
            </w:r>
          </w:p>
        </w:tc>
      </w:tr>
      <w:tr w:rsidR="0059554B" w14:paraId="03AB7370" w14:textId="77777777" w:rsidTr="00527271">
        <w:trPr>
          <w:trHeight w:val="70"/>
        </w:trPr>
        <w:tc>
          <w:tcPr>
            <w:tcW w:w="619" w:type="dxa"/>
          </w:tcPr>
          <w:p w14:paraId="3A64A3C7" w14:textId="65E38FAF" w:rsidR="0059554B" w:rsidRPr="0059554B" w:rsidRDefault="0059554B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4738" w:type="dxa"/>
          </w:tcPr>
          <w:p w14:paraId="41EBE049" w14:textId="2124F47C" w:rsidR="0059554B" w:rsidRPr="00D76BDA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76BDA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obiekt nr 1 w leśnictwie Klatka oddz. 222 d, 223f</w:t>
            </w:r>
          </w:p>
        </w:tc>
        <w:tc>
          <w:tcPr>
            <w:tcW w:w="2592" w:type="dxa"/>
          </w:tcPr>
          <w:p w14:paraId="110825F1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00A444BA" w14:textId="77777777" w:rsidR="0059554B" w:rsidRDefault="0059554B" w:rsidP="00E267BD">
            <w:pPr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8ED538F" w14:textId="77777777" w:rsidR="0059554B" w:rsidRDefault="0059554B" w:rsidP="00E267BD">
            <w:pPr>
              <w:jc w:val="both"/>
              <w:rPr>
                <w:rFonts w:ascii="Cambria" w:hAnsi="Cambria" w:cs="Arial"/>
                <w:sz w:val="22"/>
                <w:szCs w:val="22"/>
                <w:lang w:eastAsia="pl-PL"/>
              </w:rPr>
            </w:pPr>
          </w:p>
        </w:tc>
      </w:tr>
      <w:tr w:rsidR="0059554B" w:rsidRPr="00527271" w14:paraId="3697E1CA" w14:textId="77777777" w:rsidTr="00527271">
        <w:trPr>
          <w:trHeight w:val="70"/>
        </w:trPr>
        <w:tc>
          <w:tcPr>
            <w:tcW w:w="619" w:type="dxa"/>
          </w:tcPr>
          <w:p w14:paraId="213AF942" w14:textId="6F971C96" w:rsidR="0059554B" w:rsidRPr="00527271" w:rsidRDefault="00527271" w:rsidP="00527271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center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X</w:t>
            </w:r>
          </w:p>
        </w:tc>
        <w:tc>
          <w:tcPr>
            <w:tcW w:w="4738" w:type="dxa"/>
          </w:tcPr>
          <w:p w14:paraId="6E7923E7" w14:textId="5BF8F572" w:rsidR="0059554B" w:rsidRPr="00527271" w:rsidRDefault="0059554B" w:rsidP="00E267BD">
            <w:pPr>
              <w:widowControl w:val="0"/>
              <w:suppressAutoHyphens w:val="0"/>
              <w:autoSpaceDE w:val="0"/>
              <w:autoSpaceDN w:val="0"/>
              <w:spacing w:line="274" w:lineRule="exact"/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  <w:r w:rsidRPr="00527271"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2592" w:type="dxa"/>
          </w:tcPr>
          <w:p w14:paraId="38634756" w14:textId="5FA66886" w:rsidR="0059554B" w:rsidRPr="00527271" w:rsidRDefault="0059554B" w:rsidP="00527271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026" w:type="dxa"/>
          </w:tcPr>
          <w:p w14:paraId="53B46FCE" w14:textId="0E04BFD0" w:rsidR="0059554B" w:rsidRPr="00527271" w:rsidRDefault="0059554B" w:rsidP="00527271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4C320934" w14:textId="77777777" w:rsidR="0059554B" w:rsidRPr="00527271" w:rsidRDefault="0059554B" w:rsidP="00E267BD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1A76B2B4" w14:textId="77777777" w:rsidR="003A0709" w:rsidRPr="00527271" w:rsidRDefault="003A0709" w:rsidP="00E267BD">
      <w:pPr>
        <w:jc w:val="both"/>
        <w:rPr>
          <w:rFonts w:ascii="Cambria" w:hAnsi="Cambria"/>
          <w:b/>
          <w:bCs/>
          <w:sz w:val="22"/>
          <w:szCs w:val="22"/>
        </w:rPr>
      </w:pPr>
    </w:p>
    <w:p w14:paraId="16455518" w14:textId="77777777" w:rsidR="00482594" w:rsidRPr="00C303DF" w:rsidRDefault="00482594" w:rsidP="00482594">
      <w:pPr>
        <w:pStyle w:val="Akapitzlist"/>
        <w:numPr>
          <w:ilvl w:val="0"/>
          <w:numId w:val="138"/>
        </w:numPr>
        <w:spacing w:before="240" w:after="240"/>
        <w:jc w:val="both"/>
        <w:rPr>
          <w:rFonts w:ascii="Cambria" w:hAnsi="Cambria"/>
          <w:b/>
          <w:bCs/>
          <w:sz w:val="22"/>
          <w:szCs w:val="22"/>
        </w:rPr>
      </w:pPr>
      <w:r w:rsidRPr="00C303DF">
        <w:rPr>
          <w:rFonts w:ascii="Cambria" w:hAnsi="Cambria"/>
          <w:sz w:val="22"/>
          <w:szCs w:val="22"/>
        </w:rPr>
        <w:t xml:space="preserve">Oferuję (-my) </w:t>
      </w:r>
      <w:r w:rsidRPr="00C303DF">
        <w:rPr>
          <w:rFonts w:ascii="Cambria" w:hAnsi="Cambria"/>
          <w:b/>
          <w:bCs/>
          <w:sz w:val="22"/>
          <w:szCs w:val="22"/>
        </w:rPr>
        <w:t xml:space="preserve">przedłużenie minimalnego okresu gwarancji jakości o: _______ miesięcy </w:t>
      </w:r>
    </w:p>
    <w:p w14:paraId="7CDE3E5A" w14:textId="77777777" w:rsidR="00482594" w:rsidRDefault="00482594" w:rsidP="00482594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</w:p>
    <w:p w14:paraId="750AEB38" w14:textId="3779ADD3" w:rsidR="00482594" w:rsidRDefault="00482594" w:rsidP="00482594">
      <w:pPr>
        <w:pStyle w:val="Akapitzlist"/>
        <w:spacing w:before="240" w:after="240"/>
        <w:jc w:val="both"/>
        <w:rPr>
          <w:rFonts w:ascii="Cambria" w:hAnsi="Cambria"/>
          <w:i/>
          <w:iCs/>
          <w:sz w:val="22"/>
          <w:szCs w:val="22"/>
        </w:rPr>
      </w:pPr>
      <w:r w:rsidRPr="00C303DF">
        <w:rPr>
          <w:rFonts w:ascii="Cambria" w:hAnsi="Cambria"/>
          <w:i/>
          <w:iCs/>
          <w:sz w:val="22"/>
          <w:szCs w:val="22"/>
        </w:rPr>
        <w:lastRenderedPageBreak/>
        <w:t xml:space="preserve">(Przedłużenie minimalnego okresu gwarancji jakości stanowi kryterium oceny ofert zgodnie z opisem zawartym w pkt 16.2. </w:t>
      </w:r>
      <w:proofErr w:type="spellStart"/>
      <w:r w:rsidRPr="00C303DF">
        <w:rPr>
          <w:rFonts w:ascii="Cambria" w:hAnsi="Cambria"/>
          <w:i/>
          <w:iCs/>
          <w:sz w:val="22"/>
          <w:szCs w:val="22"/>
        </w:rPr>
        <w:t>ppkt</w:t>
      </w:r>
      <w:proofErr w:type="spellEnd"/>
      <w:r w:rsidRPr="00C303DF">
        <w:rPr>
          <w:rFonts w:ascii="Cambria" w:hAnsi="Cambria"/>
          <w:i/>
          <w:iCs/>
          <w:sz w:val="22"/>
          <w:szCs w:val="22"/>
        </w:rPr>
        <w:t xml:space="preserve"> 2) SWZ. Minimalny okres gwarancji jakości wynosi </w:t>
      </w:r>
      <w:r w:rsidR="00D76BDA">
        <w:rPr>
          <w:rFonts w:ascii="Cambria" w:hAnsi="Cambria"/>
          <w:i/>
          <w:iCs/>
          <w:sz w:val="22"/>
          <w:szCs w:val="22"/>
        </w:rPr>
        <w:t>36</w:t>
      </w:r>
      <w:r w:rsidRPr="00C303DF">
        <w:rPr>
          <w:rFonts w:ascii="Cambria" w:hAnsi="Cambria"/>
          <w:i/>
          <w:iCs/>
          <w:sz w:val="22"/>
          <w:szCs w:val="22"/>
        </w:rPr>
        <w:t xml:space="preserve"> miesięcy od dnia podpisania protokołu odbioru końcowego przedmiotu umowy. Wykonawca może przedłużyć minimalny okres gwarancji jakości maksymalnie o 24 miesiące. W przypadku zaoferowania przedłużenia okresu gwarancji jakości o okres dłuższy niż 24 miesiące do oceny w ramach kryterium oceny ofert przyjęte zostanie 24 miesięczne przedłużenie okresu gwarancji jakości).</w:t>
      </w:r>
    </w:p>
    <w:p w14:paraId="45D7A71F" w14:textId="77777777" w:rsidR="00482594" w:rsidRDefault="00482594" w:rsidP="00482594">
      <w:pPr>
        <w:pStyle w:val="Akapitzlist"/>
        <w:spacing w:before="120"/>
        <w:rPr>
          <w:rFonts w:ascii="Cambria" w:hAnsi="Cambria" w:cs="Arial"/>
          <w:bCs/>
          <w:sz w:val="22"/>
          <w:szCs w:val="22"/>
        </w:rPr>
      </w:pPr>
    </w:p>
    <w:p w14:paraId="597C2128" w14:textId="1511137A" w:rsidR="000C5E3C" w:rsidRDefault="001E6C0A" w:rsidP="00482594">
      <w:pPr>
        <w:pStyle w:val="Akapitzlist"/>
        <w:numPr>
          <w:ilvl w:val="0"/>
          <w:numId w:val="138"/>
        </w:numPr>
        <w:spacing w:before="120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Pr="002E0BB6">
        <w:rPr>
          <w:rFonts w:ascii="Cambria" w:hAnsi="Cambria" w:cs="Arial"/>
          <w:b/>
          <w:sz w:val="22"/>
          <w:szCs w:val="22"/>
        </w:rPr>
        <w:t>nie będzie/będzie*</w:t>
      </w:r>
      <w:r w:rsidRPr="002E0BB6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5DD9FD98" w14:textId="0B5128F4" w:rsidR="000C5E3C" w:rsidRPr="004E161A" w:rsidRDefault="000C5E3C" w:rsidP="004E161A">
      <w:pPr>
        <w:pStyle w:val="Akapitzlist"/>
        <w:spacing w:before="120" w:after="120"/>
        <w:ind w:left="709"/>
        <w:jc w:val="both"/>
        <w:rPr>
          <w:rFonts w:ascii="Cambria" w:hAnsi="Cambria"/>
          <w:bCs/>
          <w:i/>
          <w:sz w:val="21"/>
          <w:szCs w:val="21"/>
        </w:rPr>
      </w:pPr>
      <w:r>
        <w:rPr>
          <w:rFonts w:ascii="Cambria" w:hAnsi="Cambria"/>
          <w:bCs/>
          <w:i/>
          <w:sz w:val="21"/>
          <w:szCs w:val="21"/>
        </w:rPr>
        <w:t>Proszę uzupełnić poniższe, jeżeli wybór niniejszej oferty będzie</w:t>
      </w:r>
      <w:r>
        <w:rPr>
          <w:i/>
        </w:rPr>
        <w:t xml:space="preserve"> </w:t>
      </w:r>
      <w:r>
        <w:rPr>
          <w:rFonts w:ascii="Cambria" w:hAnsi="Cambria"/>
          <w:bCs/>
          <w:i/>
          <w:sz w:val="21"/>
          <w:szCs w:val="21"/>
        </w:rPr>
        <w:t>prowadzić do powstania u Zamawiającego obowiązku podatkowego zgodnie z przepisami o podatku od towarów i usług:</w:t>
      </w:r>
    </w:p>
    <w:p w14:paraId="71441FDE" w14:textId="32BB159E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</w:t>
      </w:r>
      <w:proofErr w:type="gramStart"/>
      <w:r w:rsidRPr="002E0BB6">
        <w:rPr>
          <w:rFonts w:ascii="Cambria" w:hAnsi="Cambria" w:cs="Arial"/>
          <w:bCs/>
          <w:sz w:val="22"/>
          <w:szCs w:val="22"/>
        </w:rPr>
        <w:t>):</w:t>
      </w:r>
      <w:r w:rsidR="00D71A2C">
        <w:rPr>
          <w:rFonts w:ascii="Cambria" w:hAnsi="Cambria" w:cs="Arial"/>
          <w:bCs/>
          <w:sz w:val="22"/>
          <w:szCs w:val="22"/>
        </w:rPr>
        <w:t>_</w:t>
      </w:r>
      <w:proofErr w:type="gramEnd"/>
      <w:r w:rsidR="00D71A2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</w:t>
      </w:r>
    </w:p>
    <w:p w14:paraId="307F89E2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6142DB3A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Stawka podatku od towaru i usług (VAT), która zgodnie z naszą wiedzą będzie miała zastosowanie to </w:t>
      </w:r>
      <w:r w:rsidR="007D383F" w:rsidRPr="002E0BB6">
        <w:rPr>
          <w:rFonts w:ascii="Cambria" w:hAnsi="Cambria" w:cs="Arial"/>
          <w:bCs/>
          <w:sz w:val="22"/>
          <w:szCs w:val="22"/>
        </w:rPr>
        <w:t>………</w:t>
      </w:r>
      <w:r w:rsidR="00F54E9D" w:rsidRPr="002E0BB6">
        <w:rPr>
          <w:rFonts w:ascii="Cambria" w:hAnsi="Cambria" w:cs="Arial"/>
          <w:bCs/>
          <w:sz w:val="22"/>
          <w:szCs w:val="22"/>
        </w:rPr>
        <w:t xml:space="preserve"> %</w:t>
      </w:r>
    </w:p>
    <w:p w14:paraId="593CCD87" w14:textId="77777777" w:rsidR="001E6C0A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4. </w:t>
      </w:r>
      <w:r w:rsidRPr="002E0BB6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4B1AF7E0" w14:textId="300AA411" w:rsidR="00077F5E" w:rsidRPr="002E0BB6" w:rsidRDefault="001E6C0A" w:rsidP="00BD35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5. </w:t>
      </w:r>
      <w:r w:rsidRPr="002E0BB6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6. </w:t>
      </w:r>
      <w:r w:rsidRPr="002E0BB6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Pr="002E0BB6" w:rsidRDefault="001E6C0A" w:rsidP="00626C8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:rsidRPr="002E0BB6" w14:paraId="34410FB3" w14:textId="77777777" w:rsidTr="00B545F4">
        <w:tc>
          <w:tcPr>
            <w:tcW w:w="6379" w:type="dxa"/>
          </w:tcPr>
          <w:p w14:paraId="466103EA" w14:textId="77777777" w:rsidR="001E6C0A" w:rsidRPr="002E0BB6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0BB6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Pr="002E0BB6"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Pr="002E0BB6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0BB6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0BB6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:rsidRPr="002E0BB6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:rsidRPr="002E0BB6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Pr="002E0BB6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FC59E49" w14:textId="77777777" w:rsidR="004E161A" w:rsidRDefault="004E161A" w:rsidP="00D71A2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9A2E06" w14:textId="439CC1DA" w:rsidR="00B545F4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lastRenderedPageBreak/>
        <w:t>Nazwy (firmy) podwykonawców, na których zasoby powołujemy się na zasadach określonych w art. 118 PZP, w celu wykazania spełniania warunków udziału w postępowaniu:</w:t>
      </w:r>
    </w:p>
    <w:p w14:paraId="01F49BE5" w14:textId="36683E52" w:rsidR="00D71A2C" w:rsidRPr="002E0BB6" w:rsidRDefault="001E6C0A" w:rsidP="00D71A2C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837BCB" w14:textId="77777777" w:rsidR="007308A2" w:rsidRPr="007308A2" w:rsidRDefault="007308A2" w:rsidP="007308A2">
      <w:pPr>
        <w:pStyle w:val="Akapitzlist"/>
        <w:suppressAutoHyphens w:val="0"/>
        <w:spacing w:before="120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1D36AAAF" w14:textId="77777777" w:rsidR="00626C85" w:rsidRDefault="00626C85" w:rsidP="004E16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A6FF2E" w14:textId="7DFE3B52" w:rsidR="00A07B06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8. </w:t>
      </w:r>
      <w:r w:rsidRPr="002E0BB6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57F9546A" w:rsidR="00A07B06" w:rsidRPr="002E0BB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2E0BB6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2E0BB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9.</w:t>
      </w:r>
      <w:r w:rsidRPr="002E0BB6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Pr="002E0BB6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Pr="002E0BB6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</w:rPr>
        <w:t>10.</w:t>
      </w:r>
      <w:r w:rsidRPr="002E0BB6">
        <w:rPr>
          <w:rFonts w:ascii="Cambria" w:hAnsi="Cambria" w:cs="Arial"/>
          <w:bCs/>
          <w:sz w:val="22"/>
          <w:szCs w:val="22"/>
        </w:rPr>
        <w:tab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5C03BEBD" w14:textId="256C0AF1" w:rsidR="00D3002E" w:rsidRPr="002E0BB6" w:rsidRDefault="001E6C0A" w:rsidP="005B0EAD">
      <w:pPr>
        <w:suppressAutoHyphens w:val="0"/>
        <w:spacing w:before="12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t>11.</w:t>
      </w:r>
      <w:r w:rsidRPr="002E0BB6">
        <w:rPr>
          <w:rFonts w:ascii="Cambria" w:hAnsi="Cambria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BC8C1FD" w:rsidR="001E6C0A" w:rsidRPr="002E0BB6" w:rsidRDefault="001E6C0A" w:rsidP="001E6C0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t>12.</w:t>
      </w:r>
      <w:r w:rsidRPr="002E0BB6">
        <w:rPr>
          <w:rFonts w:ascii="Cambria" w:hAnsi="Cambria" w:cs="Arial"/>
          <w:sz w:val="22"/>
          <w:szCs w:val="22"/>
          <w:lang w:eastAsia="pl-PL"/>
        </w:rPr>
        <w:tab/>
        <w:t>Oświadczamy, że Wykonawca jest</w:t>
      </w:r>
      <w:r w:rsidR="00787A89" w:rsidRPr="002E0BB6">
        <w:rPr>
          <w:rFonts w:ascii="Cambria" w:hAnsi="Cambria" w:cs="Arial"/>
          <w:sz w:val="22"/>
          <w:szCs w:val="22"/>
          <w:lang w:eastAsia="pl-PL"/>
        </w:rPr>
        <w:t xml:space="preserve"> (proszę zaznaczyć właściwe)</w:t>
      </w:r>
      <w:r w:rsidRPr="002E0BB6">
        <w:rPr>
          <w:rFonts w:ascii="Cambria" w:hAnsi="Cambria" w:cs="Arial"/>
          <w:sz w:val="22"/>
          <w:szCs w:val="22"/>
          <w:lang w:eastAsia="pl-PL"/>
        </w:rPr>
        <w:t>:</w:t>
      </w:r>
    </w:p>
    <w:p w14:paraId="70686FED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2E0BB6">
        <w:rPr>
          <w:rFonts w:ascii="Cambria" w:hAnsi="Cambria" w:cs="Arial"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2E0BB6" w:rsidRDefault="001E6C0A" w:rsidP="001E6C0A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BF41BA0" w14:textId="604985AB" w:rsidR="00626C85" w:rsidRDefault="001E6C0A" w:rsidP="00122DF8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2E0BB6">
        <w:rPr>
          <w:rFonts w:ascii="Cambria" w:hAnsi="Cambria" w:cs="Arial"/>
          <w:bCs/>
          <w:sz w:val="22"/>
          <w:szCs w:val="22"/>
          <w:lang w:eastAsia="pl-PL"/>
        </w:rPr>
        <w:lastRenderedPageBreak/>
        <w:sym w:font="Wingdings" w:char="F071"/>
      </w:r>
      <w:r w:rsidRPr="002E0BB6">
        <w:rPr>
          <w:rFonts w:ascii="Cambria" w:hAnsi="Cambria" w:cs="Arial"/>
          <w:bCs/>
          <w:sz w:val="22"/>
          <w:szCs w:val="22"/>
          <w:lang w:eastAsia="pl-PL"/>
        </w:rPr>
        <w:t xml:space="preserve"> inny rodzaj</w:t>
      </w:r>
    </w:p>
    <w:p w14:paraId="5C33F5DF" w14:textId="77777777" w:rsidR="004E161A" w:rsidRPr="002E0BB6" w:rsidRDefault="004E161A" w:rsidP="004E161A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14:paraId="79E16A11" w14:textId="25CDB753" w:rsidR="00122DF8" w:rsidRPr="00636042" w:rsidRDefault="001E6C0A" w:rsidP="007308A2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13.</w:t>
      </w:r>
      <w:r w:rsidR="00122DF8">
        <w:rPr>
          <w:rFonts w:ascii="Cambria" w:hAnsi="Cambria" w:cs="Arial"/>
          <w:bCs/>
          <w:sz w:val="22"/>
          <w:szCs w:val="22"/>
        </w:rPr>
        <w:t xml:space="preserve">  </w:t>
      </w:r>
      <w:r w:rsidR="00122DF8">
        <w:rPr>
          <w:rFonts w:ascii="Cambria" w:hAnsi="Cambria" w:cs="Arial"/>
          <w:bCs/>
          <w:sz w:val="22"/>
          <w:szCs w:val="22"/>
        </w:rPr>
        <w:tab/>
      </w:r>
      <w:r w:rsidR="00122DF8" w:rsidRPr="00636042">
        <w:rPr>
          <w:rFonts w:ascii="Cambria" w:hAnsi="Cambria" w:cs="Arial"/>
          <w:bCs/>
          <w:sz w:val="22"/>
          <w:szCs w:val="22"/>
        </w:rPr>
        <w:t>Oświadczamy, że złożyliśmy WADIUM w kwocie   …</w:t>
      </w:r>
      <w:proofErr w:type="gramStart"/>
      <w:r w:rsidR="00122DF8" w:rsidRPr="00636042">
        <w:rPr>
          <w:rFonts w:ascii="Cambria" w:hAnsi="Cambria" w:cs="Arial"/>
          <w:bCs/>
          <w:sz w:val="22"/>
          <w:szCs w:val="22"/>
        </w:rPr>
        <w:t>…….</w:t>
      </w:r>
      <w:proofErr w:type="gramEnd"/>
      <w:r w:rsidR="00122DF8" w:rsidRPr="00636042">
        <w:rPr>
          <w:rFonts w:ascii="Cambria" w:hAnsi="Cambria" w:cs="Arial"/>
          <w:bCs/>
          <w:sz w:val="22"/>
          <w:szCs w:val="22"/>
        </w:rPr>
        <w:t>.</w:t>
      </w:r>
      <w:proofErr w:type="gramStart"/>
      <w:r w:rsidR="00122DF8" w:rsidRPr="00636042">
        <w:rPr>
          <w:rFonts w:ascii="Cambria" w:hAnsi="Cambria" w:cs="Arial"/>
          <w:bCs/>
          <w:sz w:val="22"/>
          <w:szCs w:val="22"/>
        </w:rPr>
        <w:t>…….</w:t>
      </w:r>
      <w:proofErr w:type="gramEnd"/>
      <w:r w:rsidR="00122DF8" w:rsidRPr="00636042">
        <w:rPr>
          <w:rFonts w:ascii="Cambria" w:hAnsi="Cambria" w:cs="Arial"/>
          <w:bCs/>
          <w:sz w:val="22"/>
          <w:szCs w:val="22"/>
        </w:rPr>
        <w:t>… zł</w:t>
      </w:r>
      <w:r w:rsidR="00077F5E">
        <w:rPr>
          <w:rFonts w:ascii="Cambria" w:hAnsi="Cambria" w:cs="Arial"/>
          <w:bCs/>
          <w:sz w:val="22"/>
          <w:szCs w:val="22"/>
        </w:rPr>
        <w:t xml:space="preserve">., </w:t>
      </w:r>
      <w:r w:rsidR="00122DF8" w:rsidRPr="00636042">
        <w:rPr>
          <w:rFonts w:ascii="Cambria" w:hAnsi="Cambria" w:cs="Arial"/>
          <w:bCs/>
          <w:sz w:val="22"/>
          <w:szCs w:val="22"/>
        </w:rPr>
        <w:t>które zostało wniesione w dniu ……………………… w formie ……</w:t>
      </w:r>
      <w:proofErr w:type="gramStart"/>
      <w:r w:rsidR="00122DF8" w:rsidRPr="00636042">
        <w:rPr>
          <w:rFonts w:ascii="Cambria" w:hAnsi="Cambria" w:cs="Arial"/>
          <w:bCs/>
          <w:sz w:val="22"/>
          <w:szCs w:val="22"/>
        </w:rPr>
        <w:t>…….</w:t>
      </w:r>
      <w:proofErr w:type="gramEnd"/>
      <w:r w:rsidR="00122DF8" w:rsidRPr="00636042">
        <w:rPr>
          <w:rFonts w:ascii="Cambria" w:hAnsi="Cambria" w:cs="Arial"/>
          <w:bCs/>
          <w:sz w:val="22"/>
          <w:szCs w:val="22"/>
        </w:rPr>
        <w:t>…………………</w:t>
      </w:r>
    </w:p>
    <w:p w14:paraId="57AF19D7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 xml:space="preserve">Nazwa banku i nr konta bankowego Wykonawcy, na które Zamawiający zwróci wadium wniesione w formie PIENIĘŻNEJ </w:t>
      </w:r>
      <w:proofErr w:type="gramStart"/>
      <w:r w:rsidRPr="00636042">
        <w:rPr>
          <w:rFonts w:ascii="Cambria" w:hAnsi="Cambria" w:cs="Arial"/>
          <w:bCs/>
          <w:sz w:val="22"/>
          <w:szCs w:val="22"/>
        </w:rPr>
        <w:t>…….</w:t>
      </w:r>
      <w:proofErr w:type="gramEnd"/>
      <w:r w:rsidRPr="00636042">
        <w:rPr>
          <w:rFonts w:ascii="Cambria" w:hAnsi="Cambria" w:cs="Arial"/>
          <w:bCs/>
          <w:sz w:val="22"/>
          <w:szCs w:val="22"/>
        </w:rPr>
        <w:t>……………………………………………………………………</w:t>
      </w:r>
    </w:p>
    <w:p w14:paraId="737F3D1F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358BD4D" w14:textId="77777777" w:rsidR="00122DF8" w:rsidRPr="00636042" w:rsidRDefault="00122DF8" w:rsidP="004E16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W przypadku wniesienia wadium w formie NIEPIENIĘŻNEJ:</w:t>
      </w:r>
    </w:p>
    <w:p w14:paraId="229B099E" w14:textId="5730DEB4" w:rsidR="00122DF8" w:rsidRPr="007308A2" w:rsidRDefault="00122DF8" w:rsidP="007308A2">
      <w:pPr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 xml:space="preserve">Adres e-mail: gwaranta na które Zamawiający złoży oświadczenie o zwolnieniu wadium wniesionego w gwarancji/poręczeniu: </w:t>
      </w:r>
      <w:proofErr w:type="gramStart"/>
      <w:r w:rsidRPr="00636042">
        <w:rPr>
          <w:rFonts w:ascii="Cambria" w:hAnsi="Cambria" w:cs="Arial"/>
          <w:bCs/>
          <w:sz w:val="22"/>
          <w:szCs w:val="22"/>
        </w:rPr>
        <w:t>…….</w:t>
      </w:r>
      <w:proofErr w:type="gramEnd"/>
      <w:r w:rsidRPr="00636042">
        <w:rPr>
          <w:rFonts w:ascii="Cambria" w:hAnsi="Cambria" w:cs="Arial"/>
          <w:bCs/>
          <w:sz w:val="22"/>
          <w:szCs w:val="22"/>
        </w:rPr>
        <w:t>……………………………………………………………………</w:t>
      </w:r>
    </w:p>
    <w:p w14:paraId="2CE7EAEA" w14:textId="434839AD" w:rsidR="001E6C0A" w:rsidRPr="002E0BB6" w:rsidRDefault="00122DF8" w:rsidP="00122DF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14.</w:t>
      </w:r>
      <w:r>
        <w:rPr>
          <w:rFonts w:ascii="Cambria" w:hAnsi="Cambria" w:cs="Arial"/>
          <w:bCs/>
          <w:sz w:val="22"/>
          <w:szCs w:val="22"/>
        </w:rPr>
        <w:tab/>
      </w:r>
      <w:r w:rsidR="001E6C0A" w:rsidRPr="002E0BB6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Pr="002E0BB6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5FFEAF69" w:rsidR="001E6C0A" w:rsidRDefault="001E6C0A" w:rsidP="007308A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174339C" w14:textId="77777777" w:rsidR="00CC7093" w:rsidRPr="002E0BB6" w:rsidRDefault="00CC7093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Pr="002E0BB6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2E0BB6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2E0BB6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2E0BB6">
        <w:rPr>
          <w:rFonts w:ascii="Cambria" w:hAnsi="Cambria" w:cs="Arial"/>
          <w:bCs/>
          <w:sz w:val="22"/>
          <w:szCs w:val="22"/>
        </w:rPr>
        <w:br/>
        <w:t>(podpis)</w:t>
      </w:r>
    </w:p>
    <w:p w14:paraId="6712D430" w14:textId="489C3B31" w:rsidR="00A07B06" w:rsidRPr="002E0BB6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2E0BB6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2E0BB6">
        <w:rPr>
          <w:rFonts w:ascii="Cambria" w:hAnsi="Cambria" w:cs="Arial"/>
          <w:bCs/>
          <w:i/>
          <w:sz w:val="22"/>
          <w:szCs w:val="22"/>
        </w:rPr>
        <w:tab/>
      </w:r>
      <w:r w:rsidRPr="002E0BB6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2E0BB6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2E0BB6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4A1A5776" w14:textId="77777777" w:rsidR="001E6C0A" w:rsidRPr="002E0BB6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 w:rsidRPr="002E0BB6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2E0BB6" w:rsidSect="00715150">
      <w:footerReference w:type="default" r:id="rId8"/>
      <w:footerReference w:type="first" r:id="rId9"/>
      <w:pgSz w:w="16837" w:h="11905" w:orient="landscape" w:code="9"/>
      <w:pgMar w:top="1418" w:right="1386" w:bottom="1418" w:left="11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61CA5" w14:textId="77777777" w:rsidR="00834327" w:rsidRDefault="00834327">
      <w:r>
        <w:separator/>
      </w:r>
    </w:p>
  </w:endnote>
  <w:endnote w:type="continuationSeparator" w:id="0">
    <w:p w14:paraId="7ED66C7E" w14:textId="77777777" w:rsidR="00834327" w:rsidRDefault="0083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1198A3DE" w:rsidR="00312723" w:rsidRPr="00F57CA1" w:rsidRDefault="00312723" w:rsidP="0071515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985D099" w:rsidR="00312723" w:rsidRPr="00F57CA1" w:rsidRDefault="00312723" w:rsidP="009438E3">
    <w:pPr>
      <w:pStyle w:val="Stopka"/>
      <w:jc w:val="center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D0AB1" w14:textId="6382730A" w:rsidR="00312723" w:rsidRDefault="00715150" w:rsidP="009438E3">
    <w:pPr>
      <w:pStyle w:val="Stopka"/>
      <w:jc w:val="center"/>
    </w:pPr>
    <w:r>
      <w:rPr>
        <w:noProof/>
      </w:rPr>
      <w:drawing>
        <wp:inline distT="0" distB="0" distL="0" distR="0" wp14:anchorId="1FDAFF9B" wp14:editId="2F9ADFA4">
          <wp:extent cx="5614670" cy="798830"/>
          <wp:effectExtent l="0" t="0" r="5080" b="1270"/>
          <wp:docPr id="115619192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1AF81" w14:textId="77777777" w:rsidR="00834327" w:rsidRDefault="00834327">
      <w:r>
        <w:separator/>
      </w:r>
    </w:p>
  </w:footnote>
  <w:footnote w:type="continuationSeparator" w:id="0">
    <w:p w14:paraId="1CF70A65" w14:textId="77777777" w:rsidR="00834327" w:rsidRDefault="0083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75506DB"/>
    <w:multiLevelType w:val="hybridMultilevel"/>
    <w:tmpl w:val="5BEA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AC4B82"/>
    <w:multiLevelType w:val="hybridMultilevel"/>
    <w:tmpl w:val="F22E5B28"/>
    <w:lvl w:ilvl="0" w:tplc="727A56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CCE35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3" w15:restartNumberingAfterBreak="0">
    <w:nsid w:val="207C7DA0"/>
    <w:multiLevelType w:val="hybridMultilevel"/>
    <w:tmpl w:val="F0FA6DD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1A706A"/>
    <w:multiLevelType w:val="multilevel"/>
    <w:tmpl w:val="AC92F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8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9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1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2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3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EB51FB9"/>
    <w:multiLevelType w:val="hybridMultilevel"/>
    <w:tmpl w:val="69D0E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8" w15:restartNumberingAfterBreak="0">
    <w:nsid w:val="30F30BE6"/>
    <w:multiLevelType w:val="hybridMultilevel"/>
    <w:tmpl w:val="92D43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1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7D0527C"/>
    <w:multiLevelType w:val="hybridMultilevel"/>
    <w:tmpl w:val="B3E0347E"/>
    <w:lvl w:ilvl="0" w:tplc="BDA62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9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90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2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5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6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7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8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9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0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1" w15:restartNumberingAfterBreak="0">
    <w:nsid w:val="45A91B07"/>
    <w:multiLevelType w:val="hybridMultilevel"/>
    <w:tmpl w:val="96222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5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6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0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11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4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8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9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4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4C35E67"/>
    <w:multiLevelType w:val="hybridMultilevel"/>
    <w:tmpl w:val="4860E4F0"/>
    <w:lvl w:ilvl="0" w:tplc="0415000F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7" w15:restartNumberingAfterBreak="0">
    <w:nsid w:val="64D173E4"/>
    <w:multiLevelType w:val="hybridMultilevel"/>
    <w:tmpl w:val="A7502F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3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32" w15:restartNumberingAfterBreak="0">
    <w:nsid w:val="69053245"/>
    <w:multiLevelType w:val="hybridMultilevel"/>
    <w:tmpl w:val="89AAC29A"/>
    <w:lvl w:ilvl="0" w:tplc="50E4CF78">
      <w:start w:val="1"/>
      <w:numFmt w:val="bullet"/>
      <w:lvlText w:val="□"/>
      <w:lvlJc w:val="left"/>
      <w:pPr>
        <w:ind w:left="1485" w:hanging="360"/>
      </w:pPr>
      <w:rPr>
        <w:rFonts w:ascii="Sylfaen" w:hAnsi="Sylfaen" w:cs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58095999">
    <w:abstractNumId w:val="2"/>
  </w:num>
  <w:num w:numId="2" w16cid:durableId="1572034754">
    <w:abstractNumId w:val="9"/>
  </w:num>
  <w:num w:numId="3" w16cid:durableId="2102674804">
    <w:abstractNumId w:val="10"/>
  </w:num>
  <w:num w:numId="4" w16cid:durableId="2110619124">
    <w:abstractNumId w:val="139"/>
  </w:num>
  <w:num w:numId="5" w16cid:durableId="1057970165">
    <w:abstractNumId w:val="115"/>
  </w:num>
  <w:num w:numId="6" w16cid:durableId="796339402">
    <w:abstractNumId w:val="128"/>
  </w:num>
  <w:num w:numId="7" w16cid:durableId="1517041191">
    <w:abstractNumId w:val="62"/>
  </w:num>
  <w:num w:numId="8" w16cid:durableId="1668052120">
    <w:abstractNumId w:val="95"/>
  </w:num>
  <w:num w:numId="9" w16cid:durableId="1644846364">
    <w:abstractNumId w:val="67"/>
  </w:num>
  <w:num w:numId="10" w16cid:durableId="500391336">
    <w:abstractNumId w:val="0"/>
  </w:num>
  <w:num w:numId="11" w16cid:durableId="903565945">
    <w:abstractNumId w:val="98"/>
  </w:num>
  <w:num w:numId="12" w16cid:durableId="1425683914">
    <w:abstractNumId w:val="91"/>
  </w:num>
  <w:num w:numId="13" w16cid:durableId="86101629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6662030">
    <w:abstractNumId w:val="130"/>
    <w:lvlOverride w:ilvl="0">
      <w:startOverride w:val="1"/>
    </w:lvlOverride>
  </w:num>
  <w:num w:numId="15" w16cid:durableId="1687251227">
    <w:abstractNumId w:val="117"/>
    <w:lvlOverride w:ilvl="0">
      <w:startOverride w:val="1"/>
    </w:lvlOverride>
  </w:num>
  <w:num w:numId="16" w16cid:durableId="169682476">
    <w:abstractNumId w:val="94"/>
    <w:lvlOverride w:ilvl="0">
      <w:startOverride w:val="1"/>
    </w:lvlOverride>
  </w:num>
  <w:num w:numId="17" w16cid:durableId="762651971">
    <w:abstractNumId w:val="117"/>
  </w:num>
  <w:num w:numId="18" w16cid:durableId="1231382831">
    <w:abstractNumId w:val="94"/>
  </w:num>
  <w:num w:numId="19" w16cid:durableId="453449931">
    <w:abstractNumId w:val="58"/>
  </w:num>
  <w:num w:numId="20" w16cid:durableId="554315201">
    <w:abstractNumId w:val="109"/>
  </w:num>
  <w:num w:numId="21" w16cid:durableId="309133926">
    <w:abstractNumId w:val="41"/>
  </w:num>
  <w:num w:numId="22" w16cid:durableId="1694572730">
    <w:abstractNumId w:val="73"/>
  </w:num>
  <w:num w:numId="23" w16cid:durableId="1766269708">
    <w:abstractNumId w:val="59"/>
  </w:num>
  <w:num w:numId="24" w16cid:durableId="180897396">
    <w:abstractNumId w:val="112"/>
  </w:num>
  <w:num w:numId="25" w16cid:durableId="2038891447">
    <w:abstractNumId w:val="133"/>
  </w:num>
  <w:num w:numId="26" w16cid:durableId="35663279">
    <w:abstractNumId w:val="36"/>
  </w:num>
  <w:num w:numId="27" w16cid:durableId="2049796287">
    <w:abstractNumId w:val="102"/>
  </w:num>
  <w:num w:numId="28" w16cid:durableId="1408500378">
    <w:abstractNumId w:val="39"/>
  </w:num>
  <w:num w:numId="29" w16cid:durableId="1856767416">
    <w:abstractNumId w:val="124"/>
  </w:num>
  <w:num w:numId="30" w16cid:durableId="320810704">
    <w:abstractNumId w:val="114"/>
  </w:num>
  <w:num w:numId="31" w16cid:durableId="1988780927">
    <w:abstractNumId w:val="119"/>
  </w:num>
  <w:num w:numId="32" w16cid:durableId="772674674">
    <w:abstractNumId w:val="92"/>
  </w:num>
  <w:num w:numId="33" w16cid:durableId="1281649459">
    <w:abstractNumId w:val="84"/>
  </w:num>
  <w:num w:numId="34" w16cid:durableId="1792094020">
    <w:abstractNumId w:val="106"/>
  </w:num>
  <w:num w:numId="35" w16cid:durableId="388916630">
    <w:abstractNumId w:val="76"/>
  </w:num>
  <w:num w:numId="36" w16cid:durableId="648485310">
    <w:abstractNumId w:val="153"/>
  </w:num>
  <w:num w:numId="37" w16cid:durableId="1152982856">
    <w:abstractNumId w:val="83"/>
  </w:num>
  <w:num w:numId="38" w16cid:durableId="630280855">
    <w:abstractNumId w:val="37"/>
  </w:num>
  <w:num w:numId="39" w16cid:durableId="406466930">
    <w:abstractNumId w:val="144"/>
  </w:num>
  <w:num w:numId="40" w16cid:durableId="1199008303">
    <w:abstractNumId w:val="138"/>
  </w:num>
  <w:num w:numId="41" w16cid:durableId="738552589">
    <w:abstractNumId w:val="129"/>
  </w:num>
  <w:num w:numId="42" w16cid:durableId="45809832">
    <w:abstractNumId w:val="50"/>
  </w:num>
  <w:num w:numId="43" w16cid:durableId="1775904930">
    <w:abstractNumId w:val="87"/>
  </w:num>
  <w:num w:numId="44" w16cid:durableId="753478310">
    <w:abstractNumId w:val="56"/>
  </w:num>
  <w:num w:numId="45" w16cid:durableId="1367172795">
    <w:abstractNumId w:val="145"/>
  </w:num>
  <w:num w:numId="46" w16cid:durableId="1361473190">
    <w:abstractNumId w:val="8"/>
  </w:num>
  <w:num w:numId="47" w16cid:durableId="1861554057">
    <w:abstractNumId w:val="11"/>
  </w:num>
  <w:num w:numId="48" w16cid:durableId="698313434">
    <w:abstractNumId w:val="12"/>
  </w:num>
  <w:num w:numId="49" w16cid:durableId="1427573538">
    <w:abstractNumId w:val="15"/>
  </w:num>
  <w:num w:numId="50" w16cid:durableId="1682270713">
    <w:abstractNumId w:val="18"/>
  </w:num>
  <w:num w:numId="51" w16cid:durableId="1820879422">
    <w:abstractNumId w:val="20"/>
  </w:num>
  <w:num w:numId="52" w16cid:durableId="104229214">
    <w:abstractNumId w:val="21"/>
  </w:num>
  <w:num w:numId="53" w16cid:durableId="937101232">
    <w:abstractNumId w:val="24"/>
  </w:num>
  <w:num w:numId="54" w16cid:durableId="1583031249">
    <w:abstractNumId w:val="25"/>
  </w:num>
  <w:num w:numId="55" w16cid:durableId="525631472">
    <w:abstractNumId w:val="26"/>
  </w:num>
  <w:num w:numId="56" w16cid:durableId="2027249461">
    <w:abstractNumId w:val="27"/>
  </w:num>
  <w:num w:numId="57" w16cid:durableId="642125888">
    <w:abstractNumId w:val="28"/>
  </w:num>
  <w:num w:numId="58" w16cid:durableId="923033104">
    <w:abstractNumId w:val="29"/>
  </w:num>
  <w:num w:numId="59" w16cid:durableId="1220245920">
    <w:abstractNumId w:val="30"/>
  </w:num>
  <w:num w:numId="60" w16cid:durableId="1713461836">
    <w:abstractNumId w:val="31"/>
  </w:num>
  <w:num w:numId="61" w16cid:durableId="422840004">
    <w:abstractNumId w:val="32"/>
  </w:num>
  <w:num w:numId="62" w16cid:durableId="1558740558">
    <w:abstractNumId w:val="33"/>
  </w:num>
  <w:num w:numId="63" w16cid:durableId="1603763473">
    <w:abstractNumId w:val="34"/>
  </w:num>
  <w:num w:numId="64" w16cid:durableId="724068388">
    <w:abstractNumId w:val="110"/>
  </w:num>
  <w:num w:numId="65" w16cid:durableId="223639412">
    <w:abstractNumId w:val="72"/>
  </w:num>
  <w:num w:numId="66" w16cid:durableId="130830359">
    <w:abstractNumId w:val="77"/>
  </w:num>
  <w:num w:numId="67" w16cid:durableId="1895963418">
    <w:abstractNumId w:val="113"/>
  </w:num>
  <w:num w:numId="68" w16cid:durableId="254824604">
    <w:abstractNumId w:val="48"/>
  </w:num>
  <w:num w:numId="69" w16cid:durableId="98184976">
    <w:abstractNumId w:val="150"/>
  </w:num>
  <w:num w:numId="70" w16cid:durableId="896168971">
    <w:abstractNumId w:val="149"/>
  </w:num>
  <w:num w:numId="71" w16cid:durableId="185100140">
    <w:abstractNumId w:val="96"/>
  </w:num>
  <w:num w:numId="72" w16cid:durableId="1056011519">
    <w:abstractNumId w:val="86"/>
  </w:num>
  <w:num w:numId="73" w16cid:durableId="2009559385">
    <w:abstractNumId w:val="89"/>
  </w:num>
  <w:num w:numId="74" w16cid:durableId="139930045">
    <w:abstractNumId w:val="69"/>
  </w:num>
  <w:num w:numId="75" w16cid:durableId="2041543244">
    <w:abstractNumId w:val="74"/>
  </w:num>
  <w:num w:numId="76" w16cid:durableId="1982881826">
    <w:abstractNumId w:val="123"/>
  </w:num>
  <w:num w:numId="77" w16cid:durableId="508520374">
    <w:abstractNumId w:val="105"/>
  </w:num>
  <w:num w:numId="78" w16cid:durableId="805510720">
    <w:abstractNumId w:val="152"/>
  </w:num>
  <w:num w:numId="79" w16cid:durableId="233394999">
    <w:abstractNumId w:val="141"/>
  </w:num>
  <w:num w:numId="80" w16cid:durableId="562448593">
    <w:abstractNumId w:val="116"/>
  </w:num>
  <w:num w:numId="81" w16cid:durableId="345332521">
    <w:abstractNumId w:val="126"/>
  </w:num>
  <w:num w:numId="82" w16cid:durableId="601914912">
    <w:abstractNumId w:val="151"/>
  </w:num>
  <w:num w:numId="83" w16cid:durableId="1410270005">
    <w:abstractNumId w:val="88"/>
  </w:num>
  <w:num w:numId="84" w16cid:durableId="755634051">
    <w:abstractNumId w:val="111"/>
  </w:num>
  <w:num w:numId="85" w16cid:durableId="942029477">
    <w:abstractNumId w:val="100"/>
  </w:num>
  <w:num w:numId="86" w16cid:durableId="1617831478">
    <w:abstractNumId w:val="99"/>
  </w:num>
  <w:num w:numId="87" w16cid:durableId="401827791">
    <w:abstractNumId w:val="147"/>
  </w:num>
  <w:num w:numId="88" w16cid:durableId="1987591007">
    <w:abstractNumId w:val="55"/>
  </w:num>
  <w:num w:numId="89" w16cid:durableId="1960911448">
    <w:abstractNumId w:val="71"/>
  </w:num>
  <w:num w:numId="90" w16cid:durableId="505901857">
    <w:abstractNumId w:val="104"/>
  </w:num>
  <w:num w:numId="91" w16cid:durableId="917326376">
    <w:abstractNumId w:val="57"/>
  </w:num>
  <w:num w:numId="92" w16cid:durableId="2110079329">
    <w:abstractNumId w:val="80"/>
  </w:num>
  <w:num w:numId="93" w16cid:durableId="492258381">
    <w:abstractNumId w:val="68"/>
  </w:num>
  <w:num w:numId="94" w16cid:durableId="905994034">
    <w:abstractNumId w:val="40"/>
  </w:num>
  <w:num w:numId="95" w16cid:durableId="611857932">
    <w:abstractNumId w:val="136"/>
  </w:num>
  <w:num w:numId="96" w16cid:durableId="1685478658">
    <w:abstractNumId w:val="118"/>
  </w:num>
  <w:num w:numId="97" w16cid:durableId="1933258">
    <w:abstractNumId w:val="79"/>
  </w:num>
  <w:num w:numId="98" w16cid:durableId="982856255">
    <w:abstractNumId w:val="60"/>
  </w:num>
  <w:num w:numId="99" w16cid:durableId="702900050">
    <w:abstractNumId w:val="81"/>
  </w:num>
  <w:num w:numId="100" w16cid:durableId="1870995025">
    <w:abstractNumId w:val="135"/>
  </w:num>
  <w:num w:numId="101" w16cid:durableId="1576472728">
    <w:abstractNumId w:val="148"/>
  </w:num>
  <w:num w:numId="102" w16cid:durableId="619150383">
    <w:abstractNumId w:val="131"/>
  </w:num>
  <w:num w:numId="103" w16cid:durableId="1574316143">
    <w:abstractNumId w:val="122"/>
  </w:num>
  <w:num w:numId="104" w16cid:durableId="1536192903">
    <w:abstractNumId w:val="97"/>
  </w:num>
  <w:num w:numId="105" w16cid:durableId="863513961">
    <w:abstractNumId w:val="49"/>
  </w:num>
  <w:num w:numId="106" w16cid:durableId="98572913">
    <w:abstractNumId w:val="120"/>
  </w:num>
  <w:num w:numId="107" w16cid:durableId="398870286">
    <w:abstractNumId w:val="38"/>
  </w:num>
  <w:num w:numId="108" w16cid:durableId="518277649">
    <w:abstractNumId w:val="53"/>
  </w:num>
  <w:num w:numId="109" w16cid:durableId="820734010">
    <w:abstractNumId w:val="42"/>
  </w:num>
  <w:num w:numId="110" w16cid:durableId="189683142">
    <w:abstractNumId w:val="146"/>
  </w:num>
  <w:num w:numId="111" w16cid:durableId="1718552969">
    <w:abstractNumId w:val="107"/>
  </w:num>
  <w:num w:numId="112" w16cid:durableId="1706907050">
    <w:abstractNumId w:val="65"/>
  </w:num>
  <w:num w:numId="113" w16cid:durableId="96826689">
    <w:abstractNumId w:val="121"/>
  </w:num>
  <w:num w:numId="114" w16cid:durableId="1095173947">
    <w:abstractNumId w:val="137"/>
  </w:num>
  <w:num w:numId="115" w16cid:durableId="1175223116">
    <w:abstractNumId w:val="47"/>
  </w:num>
  <w:num w:numId="116" w16cid:durableId="1132020984">
    <w:abstractNumId w:val="108"/>
  </w:num>
  <w:num w:numId="117" w16cid:durableId="690034190">
    <w:abstractNumId w:val="44"/>
  </w:num>
  <w:num w:numId="118" w16cid:durableId="453713640">
    <w:abstractNumId w:val="142"/>
  </w:num>
  <w:num w:numId="119" w16cid:durableId="978731994">
    <w:abstractNumId w:val="52"/>
  </w:num>
  <w:num w:numId="120" w16cid:durableId="726997806">
    <w:abstractNumId w:val="1"/>
  </w:num>
  <w:num w:numId="121" w16cid:durableId="386615397">
    <w:abstractNumId w:val="3"/>
  </w:num>
  <w:num w:numId="122" w16cid:durableId="735668580">
    <w:abstractNumId w:val="90"/>
  </w:num>
  <w:num w:numId="123" w16cid:durableId="1037968972">
    <w:abstractNumId w:val="93"/>
  </w:num>
  <w:num w:numId="124" w16cid:durableId="1738042811">
    <w:abstractNumId w:val="143"/>
  </w:num>
  <w:num w:numId="125" w16cid:durableId="1718047071">
    <w:abstractNumId w:val="54"/>
  </w:num>
  <w:num w:numId="126" w16cid:durableId="120420256">
    <w:abstractNumId w:val="43"/>
  </w:num>
  <w:num w:numId="127" w16cid:durableId="1293360979">
    <w:abstractNumId w:val="51"/>
  </w:num>
  <w:num w:numId="128" w16cid:durableId="1046560031">
    <w:abstractNumId w:val="70"/>
  </w:num>
  <w:num w:numId="129" w16cid:durableId="1006127448">
    <w:abstractNumId w:val="46"/>
  </w:num>
  <w:num w:numId="130" w16cid:durableId="780732123">
    <w:abstractNumId w:val="140"/>
  </w:num>
  <w:num w:numId="131" w16cid:durableId="1807968639">
    <w:abstractNumId w:val="134"/>
  </w:num>
  <w:num w:numId="132" w16cid:durableId="20936733">
    <w:abstractNumId w:val="103"/>
  </w:num>
  <w:num w:numId="133" w16cid:durableId="878510729">
    <w:abstractNumId w:val="82"/>
  </w:num>
  <w:num w:numId="134" w16cid:durableId="634216948">
    <w:abstractNumId w:val="125"/>
  </w:num>
  <w:num w:numId="135" w16cid:durableId="958605503">
    <w:abstractNumId w:val="85"/>
  </w:num>
  <w:num w:numId="136" w16cid:durableId="1626234304">
    <w:abstractNumId w:val="61"/>
  </w:num>
  <w:num w:numId="137" w16cid:durableId="766271019">
    <w:abstractNumId w:val="127"/>
  </w:num>
  <w:num w:numId="138" w16cid:durableId="1286546535">
    <w:abstractNumId w:val="78"/>
  </w:num>
  <w:num w:numId="139" w16cid:durableId="91897338">
    <w:abstractNumId w:val="132"/>
  </w:num>
  <w:num w:numId="140" w16cid:durableId="622201213">
    <w:abstractNumId w:val="75"/>
  </w:num>
  <w:num w:numId="141" w16cid:durableId="515652589">
    <w:abstractNumId w:val="45"/>
  </w:num>
  <w:num w:numId="142" w16cid:durableId="180777349">
    <w:abstractNumId w:val="63"/>
  </w:num>
  <w:num w:numId="143" w16cid:durableId="1630234876">
    <w:abstractNumId w:val="101"/>
  </w:num>
  <w:num w:numId="144" w16cid:durableId="772475675">
    <w:abstractNumId w:val="6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9FC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0E3C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1A"/>
    <w:rsid w:val="000708CE"/>
    <w:rsid w:val="00070FDA"/>
    <w:rsid w:val="00072747"/>
    <w:rsid w:val="000741F9"/>
    <w:rsid w:val="000756BE"/>
    <w:rsid w:val="00077F5E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A71FE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5E3C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72B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67CB"/>
    <w:rsid w:val="00111524"/>
    <w:rsid w:val="00111526"/>
    <w:rsid w:val="00112579"/>
    <w:rsid w:val="00113875"/>
    <w:rsid w:val="00113A41"/>
    <w:rsid w:val="001142C0"/>
    <w:rsid w:val="00114596"/>
    <w:rsid w:val="00115A3E"/>
    <w:rsid w:val="001163A3"/>
    <w:rsid w:val="001209CA"/>
    <w:rsid w:val="00122CD6"/>
    <w:rsid w:val="00122DF8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3678E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159"/>
    <w:rsid w:val="001558DB"/>
    <w:rsid w:val="00155FA6"/>
    <w:rsid w:val="00156D8D"/>
    <w:rsid w:val="00156EB0"/>
    <w:rsid w:val="001572A9"/>
    <w:rsid w:val="00161F09"/>
    <w:rsid w:val="00162D28"/>
    <w:rsid w:val="00163C32"/>
    <w:rsid w:val="00163FD9"/>
    <w:rsid w:val="001663C1"/>
    <w:rsid w:val="00166D5C"/>
    <w:rsid w:val="00167A84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961A5"/>
    <w:rsid w:val="001A0A5E"/>
    <w:rsid w:val="001A1429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852"/>
    <w:rsid w:val="001B7AAC"/>
    <w:rsid w:val="001C0223"/>
    <w:rsid w:val="001C05C9"/>
    <w:rsid w:val="001C0FEC"/>
    <w:rsid w:val="001C204A"/>
    <w:rsid w:val="001C208E"/>
    <w:rsid w:val="001C2F87"/>
    <w:rsid w:val="001C3D38"/>
    <w:rsid w:val="001C3DD1"/>
    <w:rsid w:val="001C769C"/>
    <w:rsid w:val="001C7FF2"/>
    <w:rsid w:val="001D172C"/>
    <w:rsid w:val="001D20A0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599E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1DEA"/>
    <w:rsid w:val="002D4470"/>
    <w:rsid w:val="002D5979"/>
    <w:rsid w:val="002D642D"/>
    <w:rsid w:val="002D6960"/>
    <w:rsid w:val="002D7D66"/>
    <w:rsid w:val="002E0BB6"/>
    <w:rsid w:val="002E207D"/>
    <w:rsid w:val="002E416F"/>
    <w:rsid w:val="002E4FAE"/>
    <w:rsid w:val="002E7FE2"/>
    <w:rsid w:val="002F0124"/>
    <w:rsid w:val="002F0795"/>
    <w:rsid w:val="002F2D9C"/>
    <w:rsid w:val="002F352D"/>
    <w:rsid w:val="002F36C6"/>
    <w:rsid w:val="002F5C0E"/>
    <w:rsid w:val="0030040A"/>
    <w:rsid w:val="00300C24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CFA"/>
    <w:rsid w:val="00321C0C"/>
    <w:rsid w:val="00321FF8"/>
    <w:rsid w:val="00322136"/>
    <w:rsid w:val="0032236D"/>
    <w:rsid w:val="003236BF"/>
    <w:rsid w:val="00324656"/>
    <w:rsid w:val="00325C9D"/>
    <w:rsid w:val="003263A9"/>
    <w:rsid w:val="00326657"/>
    <w:rsid w:val="00326A43"/>
    <w:rsid w:val="00327468"/>
    <w:rsid w:val="00327EDC"/>
    <w:rsid w:val="00333E5C"/>
    <w:rsid w:val="00333E7A"/>
    <w:rsid w:val="003358F3"/>
    <w:rsid w:val="00336101"/>
    <w:rsid w:val="00336F69"/>
    <w:rsid w:val="00342AF9"/>
    <w:rsid w:val="00347082"/>
    <w:rsid w:val="003502EC"/>
    <w:rsid w:val="003505ED"/>
    <w:rsid w:val="0035299D"/>
    <w:rsid w:val="003537E3"/>
    <w:rsid w:val="00353BC1"/>
    <w:rsid w:val="00353CB4"/>
    <w:rsid w:val="00355478"/>
    <w:rsid w:val="003566F9"/>
    <w:rsid w:val="003571D5"/>
    <w:rsid w:val="00357E72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6BCE"/>
    <w:rsid w:val="00377F60"/>
    <w:rsid w:val="00382DDB"/>
    <w:rsid w:val="00384708"/>
    <w:rsid w:val="00385255"/>
    <w:rsid w:val="0038630B"/>
    <w:rsid w:val="00386D68"/>
    <w:rsid w:val="0038748A"/>
    <w:rsid w:val="00387771"/>
    <w:rsid w:val="003923AA"/>
    <w:rsid w:val="00394846"/>
    <w:rsid w:val="0039598F"/>
    <w:rsid w:val="003978B4"/>
    <w:rsid w:val="003A0709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B7DDD"/>
    <w:rsid w:val="003C1610"/>
    <w:rsid w:val="003C425C"/>
    <w:rsid w:val="003C4BAD"/>
    <w:rsid w:val="003C61B6"/>
    <w:rsid w:val="003C7F28"/>
    <w:rsid w:val="003D0F5F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1D81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6D7"/>
    <w:rsid w:val="00400DF7"/>
    <w:rsid w:val="00402AC2"/>
    <w:rsid w:val="00403F42"/>
    <w:rsid w:val="0040522B"/>
    <w:rsid w:val="00406151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04C"/>
    <w:rsid w:val="00454F11"/>
    <w:rsid w:val="00455AFF"/>
    <w:rsid w:val="004564EC"/>
    <w:rsid w:val="0046056B"/>
    <w:rsid w:val="00460C74"/>
    <w:rsid w:val="00462059"/>
    <w:rsid w:val="00462831"/>
    <w:rsid w:val="004649DA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0346"/>
    <w:rsid w:val="00482159"/>
    <w:rsid w:val="00482594"/>
    <w:rsid w:val="00482BC8"/>
    <w:rsid w:val="004843DA"/>
    <w:rsid w:val="00485D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157E"/>
    <w:rsid w:val="004A24E7"/>
    <w:rsid w:val="004A4188"/>
    <w:rsid w:val="004A52AD"/>
    <w:rsid w:val="004A6DB8"/>
    <w:rsid w:val="004A7A64"/>
    <w:rsid w:val="004A7CBC"/>
    <w:rsid w:val="004B2374"/>
    <w:rsid w:val="004B2FB6"/>
    <w:rsid w:val="004B31A6"/>
    <w:rsid w:val="004C092F"/>
    <w:rsid w:val="004C099B"/>
    <w:rsid w:val="004C1B87"/>
    <w:rsid w:val="004C2C4E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61A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5AE5"/>
    <w:rsid w:val="00506412"/>
    <w:rsid w:val="00507857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271"/>
    <w:rsid w:val="00527F76"/>
    <w:rsid w:val="00530022"/>
    <w:rsid w:val="005303AF"/>
    <w:rsid w:val="00530F1F"/>
    <w:rsid w:val="005318C9"/>
    <w:rsid w:val="005326C1"/>
    <w:rsid w:val="005332BB"/>
    <w:rsid w:val="00533D0D"/>
    <w:rsid w:val="0053605A"/>
    <w:rsid w:val="00537096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554B"/>
    <w:rsid w:val="00596F86"/>
    <w:rsid w:val="005978CC"/>
    <w:rsid w:val="005A0D5E"/>
    <w:rsid w:val="005A2030"/>
    <w:rsid w:val="005A303C"/>
    <w:rsid w:val="005A31E9"/>
    <w:rsid w:val="005A57F0"/>
    <w:rsid w:val="005A780A"/>
    <w:rsid w:val="005A7CE1"/>
    <w:rsid w:val="005A7FEC"/>
    <w:rsid w:val="005B0EA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3981"/>
    <w:rsid w:val="005E5EEF"/>
    <w:rsid w:val="005E5F85"/>
    <w:rsid w:val="005F0482"/>
    <w:rsid w:val="005F0C0B"/>
    <w:rsid w:val="005F11B7"/>
    <w:rsid w:val="005F18D0"/>
    <w:rsid w:val="005F1E91"/>
    <w:rsid w:val="005F2C5C"/>
    <w:rsid w:val="005F39E4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6C99"/>
    <w:rsid w:val="006102B3"/>
    <w:rsid w:val="00611074"/>
    <w:rsid w:val="00612576"/>
    <w:rsid w:val="006127B9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17A1D"/>
    <w:rsid w:val="00620448"/>
    <w:rsid w:val="00620D4D"/>
    <w:rsid w:val="00621BF3"/>
    <w:rsid w:val="006235B1"/>
    <w:rsid w:val="00625EC0"/>
    <w:rsid w:val="00626C85"/>
    <w:rsid w:val="00627EA4"/>
    <w:rsid w:val="0063078D"/>
    <w:rsid w:val="00633D2F"/>
    <w:rsid w:val="0063483B"/>
    <w:rsid w:val="00634980"/>
    <w:rsid w:val="00636C00"/>
    <w:rsid w:val="00640F54"/>
    <w:rsid w:val="00643EBA"/>
    <w:rsid w:val="00644329"/>
    <w:rsid w:val="0064527B"/>
    <w:rsid w:val="006544C9"/>
    <w:rsid w:val="0065644F"/>
    <w:rsid w:val="00656723"/>
    <w:rsid w:val="00662F1B"/>
    <w:rsid w:val="00663C1A"/>
    <w:rsid w:val="00664B67"/>
    <w:rsid w:val="0066543D"/>
    <w:rsid w:val="00666624"/>
    <w:rsid w:val="00670D42"/>
    <w:rsid w:val="00671403"/>
    <w:rsid w:val="00672B21"/>
    <w:rsid w:val="006736F7"/>
    <w:rsid w:val="006753D1"/>
    <w:rsid w:val="00676705"/>
    <w:rsid w:val="006774DF"/>
    <w:rsid w:val="00680460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48D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32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3B66"/>
    <w:rsid w:val="006C5EFE"/>
    <w:rsid w:val="006C6D7A"/>
    <w:rsid w:val="006C72A4"/>
    <w:rsid w:val="006D076E"/>
    <w:rsid w:val="006D0C90"/>
    <w:rsid w:val="006D0D73"/>
    <w:rsid w:val="006D1BC4"/>
    <w:rsid w:val="006D2026"/>
    <w:rsid w:val="006D3108"/>
    <w:rsid w:val="006D3AA7"/>
    <w:rsid w:val="006D3FD1"/>
    <w:rsid w:val="006D4AEE"/>
    <w:rsid w:val="006D583D"/>
    <w:rsid w:val="006D68AC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4B8B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150"/>
    <w:rsid w:val="00715BE9"/>
    <w:rsid w:val="00715FD0"/>
    <w:rsid w:val="007203E1"/>
    <w:rsid w:val="00721626"/>
    <w:rsid w:val="007217B2"/>
    <w:rsid w:val="00721817"/>
    <w:rsid w:val="007218A9"/>
    <w:rsid w:val="00722046"/>
    <w:rsid w:val="007221AB"/>
    <w:rsid w:val="00723C7F"/>
    <w:rsid w:val="00724122"/>
    <w:rsid w:val="00724296"/>
    <w:rsid w:val="007247A1"/>
    <w:rsid w:val="00725C30"/>
    <w:rsid w:val="007307DB"/>
    <w:rsid w:val="007308A2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894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87A89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2B6"/>
    <w:rsid w:val="007D0940"/>
    <w:rsid w:val="007D1905"/>
    <w:rsid w:val="007D383F"/>
    <w:rsid w:val="007D3991"/>
    <w:rsid w:val="007D4130"/>
    <w:rsid w:val="007D5E4F"/>
    <w:rsid w:val="007D6D24"/>
    <w:rsid w:val="007E0143"/>
    <w:rsid w:val="007E5164"/>
    <w:rsid w:val="007F22A1"/>
    <w:rsid w:val="007F2E0A"/>
    <w:rsid w:val="007F53B8"/>
    <w:rsid w:val="007F53F1"/>
    <w:rsid w:val="007F577F"/>
    <w:rsid w:val="007F57E1"/>
    <w:rsid w:val="007F5824"/>
    <w:rsid w:val="007F5E75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327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C79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6EF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F4"/>
    <w:rsid w:val="008E4439"/>
    <w:rsid w:val="008E6D0D"/>
    <w:rsid w:val="008F0B20"/>
    <w:rsid w:val="008F22B6"/>
    <w:rsid w:val="008F2C3C"/>
    <w:rsid w:val="008F6770"/>
    <w:rsid w:val="009018D6"/>
    <w:rsid w:val="00902AB4"/>
    <w:rsid w:val="00903584"/>
    <w:rsid w:val="009041E3"/>
    <w:rsid w:val="00911E5C"/>
    <w:rsid w:val="00912787"/>
    <w:rsid w:val="00912C8F"/>
    <w:rsid w:val="009132F0"/>
    <w:rsid w:val="00913F8C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7EF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38E3"/>
    <w:rsid w:val="00945043"/>
    <w:rsid w:val="0094585B"/>
    <w:rsid w:val="00946CC5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22E"/>
    <w:rsid w:val="009663BC"/>
    <w:rsid w:val="00966618"/>
    <w:rsid w:val="00973BE5"/>
    <w:rsid w:val="00974959"/>
    <w:rsid w:val="00975BBB"/>
    <w:rsid w:val="00976369"/>
    <w:rsid w:val="009806E0"/>
    <w:rsid w:val="00982138"/>
    <w:rsid w:val="00982F9D"/>
    <w:rsid w:val="00983873"/>
    <w:rsid w:val="009848C0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3304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40C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4BE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1419"/>
    <w:rsid w:val="00A54999"/>
    <w:rsid w:val="00A56DDA"/>
    <w:rsid w:val="00A57214"/>
    <w:rsid w:val="00A60DDD"/>
    <w:rsid w:val="00A618ED"/>
    <w:rsid w:val="00A621E1"/>
    <w:rsid w:val="00A622BA"/>
    <w:rsid w:val="00A63556"/>
    <w:rsid w:val="00A63E1F"/>
    <w:rsid w:val="00A6492A"/>
    <w:rsid w:val="00A64A80"/>
    <w:rsid w:val="00A661B8"/>
    <w:rsid w:val="00A7092B"/>
    <w:rsid w:val="00A70EB7"/>
    <w:rsid w:val="00A71513"/>
    <w:rsid w:val="00A7179A"/>
    <w:rsid w:val="00A72E06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A607A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3ACA"/>
    <w:rsid w:val="00AE3FA5"/>
    <w:rsid w:val="00AE4F77"/>
    <w:rsid w:val="00AE56CB"/>
    <w:rsid w:val="00AE5F9F"/>
    <w:rsid w:val="00AE6AB5"/>
    <w:rsid w:val="00AE6F4D"/>
    <w:rsid w:val="00AE7B1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B6E"/>
    <w:rsid w:val="00B149A7"/>
    <w:rsid w:val="00B1502A"/>
    <w:rsid w:val="00B17CCD"/>
    <w:rsid w:val="00B21AA3"/>
    <w:rsid w:val="00B221B2"/>
    <w:rsid w:val="00B232CB"/>
    <w:rsid w:val="00B24DFA"/>
    <w:rsid w:val="00B259EC"/>
    <w:rsid w:val="00B2696A"/>
    <w:rsid w:val="00B26B64"/>
    <w:rsid w:val="00B270AC"/>
    <w:rsid w:val="00B3034B"/>
    <w:rsid w:val="00B30B7A"/>
    <w:rsid w:val="00B331F5"/>
    <w:rsid w:val="00B33422"/>
    <w:rsid w:val="00B3346A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57C55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6FC3"/>
    <w:rsid w:val="00B676D3"/>
    <w:rsid w:val="00B712C5"/>
    <w:rsid w:val="00B7184D"/>
    <w:rsid w:val="00B73F4D"/>
    <w:rsid w:val="00B74957"/>
    <w:rsid w:val="00B75185"/>
    <w:rsid w:val="00B76BE6"/>
    <w:rsid w:val="00B76FBE"/>
    <w:rsid w:val="00B810F9"/>
    <w:rsid w:val="00B81E97"/>
    <w:rsid w:val="00B83303"/>
    <w:rsid w:val="00B83A11"/>
    <w:rsid w:val="00B84683"/>
    <w:rsid w:val="00B84A9F"/>
    <w:rsid w:val="00B871F4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50B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77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4CE"/>
    <w:rsid w:val="00C35D5F"/>
    <w:rsid w:val="00C35E3C"/>
    <w:rsid w:val="00C371B2"/>
    <w:rsid w:val="00C40BFA"/>
    <w:rsid w:val="00C410E1"/>
    <w:rsid w:val="00C45B59"/>
    <w:rsid w:val="00C45F7E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157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B6D21"/>
    <w:rsid w:val="00CC00F3"/>
    <w:rsid w:val="00CC0710"/>
    <w:rsid w:val="00CC0C1F"/>
    <w:rsid w:val="00CC100A"/>
    <w:rsid w:val="00CC4E51"/>
    <w:rsid w:val="00CC7093"/>
    <w:rsid w:val="00CD1033"/>
    <w:rsid w:val="00CD1651"/>
    <w:rsid w:val="00CD1FB7"/>
    <w:rsid w:val="00CD2AF6"/>
    <w:rsid w:val="00CD3130"/>
    <w:rsid w:val="00CD46EE"/>
    <w:rsid w:val="00CD487F"/>
    <w:rsid w:val="00CD4F21"/>
    <w:rsid w:val="00CD592B"/>
    <w:rsid w:val="00CD5A80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02E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1A2C"/>
    <w:rsid w:val="00D73243"/>
    <w:rsid w:val="00D74124"/>
    <w:rsid w:val="00D74E29"/>
    <w:rsid w:val="00D750C8"/>
    <w:rsid w:val="00D761E3"/>
    <w:rsid w:val="00D76588"/>
    <w:rsid w:val="00D76BDA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009D"/>
    <w:rsid w:val="00DA184F"/>
    <w:rsid w:val="00DA2974"/>
    <w:rsid w:val="00DA3F3B"/>
    <w:rsid w:val="00DA433C"/>
    <w:rsid w:val="00DA572B"/>
    <w:rsid w:val="00DA7204"/>
    <w:rsid w:val="00DA76AA"/>
    <w:rsid w:val="00DB066E"/>
    <w:rsid w:val="00DB0AB7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2893"/>
    <w:rsid w:val="00DF659D"/>
    <w:rsid w:val="00DF6C30"/>
    <w:rsid w:val="00DF76A6"/>
    <w:rsid w:val="00E0072A"/>
    <w:rsid w:val="00E02E5E"/>
    <w:rsid w:val="00E036D1"/>
    <w:rsid w:val="00E05DEA"/>
    <w:rsid w:val="00E06572"/>
    <w:rsid w:val="00E07216"/>
    <w:rsid w:val="00E07860"/>
    <w:rsid w:val="00E104DB"/>
    <w:rsid w:val="00E10CE2"/>
    <w:rsid w:val="00E13560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7BD"/>
    <w:rsid w:val="00E26811"/>
    <w:rsid w:val="00E26E7D"/>
    <w:rsid w:val="00E308B0"/>
    <w:rsid w:val="00E314EE"/>
    <w:rsid w:val="00E334F0"/>
    <w:rsid w:val="00E350BB"/>
    <w:rsid w:val="00E35CC2"/>
    <w:rsid w:val="00E40D27"/>
    <w:rsid w:val="00E4183B"/>
    <w:rsid w:val="00E432FA"/>
    <w:rsid w:val="00E436A9"/>
    <w:rsid w:val="00E43708"/>
    <w:rsid w:val="00E44A03"/>
    <w:rsid w:val="00E468E5"/>
    <w:rsid w:val="00E46E9B"/>
    <w:rsid w:val="00E51F4C"/>
    <w:rsid w:val="00E5288B"/>
    <w:rsid w:val="00E52DFB"/>
    <w:rsid w:val="00E53ED8"/>
    <w:rsid w:val="00E53FB7"/>
    <w:rsid w:val="00E54205"/>
    <w:rsid w:val="00E54C78"/>
    <w:rsid w:val="00E55FDB"/>
    <w:rsid w:val="00E60E87"/>
    <w:rsid w:val="00E610EA"/>
    <w:rsid w:val="00E62226"/>
    <w:rsid w:val="00E62BDB"/>
    <w:rsid w:val="00E70810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D2D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35F"/>
    <w:rsid w:val="00ED29F7"/>
    <w:rsid w:val="00ED2BC3"/>
    <w:rsid w:val="00ED63FA"/>
    <w:rsid w:val="00EE09C7"/>
    <w:rsid w:val="00EE1E61"/>
    <w:rsid w:val="00EE3A6B"/>
    <w:rsid w:val="00EE5263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0DAA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4E9D"/>
    <w:rsid w:val="00F56C0B"/>
    <w:rsid w:val="00F57CA1"/>
    <w:rsid w:val="00F57CE8"/>
    <w:rsid w:val="00F60149"/>
    <w:rsid w:val="00F60228"/>
    <w:rsid w:val="00F6148F"/>
    <w:rsid w:val="00F61934"/>
    <w:rsid w:val="00F61C2D"/>
    <w:rsid w:val="00F64CDC"/>
    <w:rsid w:val="00F677FD"/>
    <w:rsid w:val="00F704E6"/>
    <w:rsid w:val="00F705CD"/>
    <w:rsid w:val="00F706D6"/>
    <w:rsid w:val="00F74B29"/>
    <w:rsid w:val="00F75AF0"/>
    <w:rsid w:val="00F767F6"/>
    <w:rsid w:val="00F774C4"/>
    <w:rsid w:val="00F83340"/>
    <w:rsid w:val="00F8361F"/>
    <w:rsid w:val="00F909FA"/>
    <w:rsid w:val="00F918BC"/>
    <w:rsid w:val="00F930B4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5CA"/>
    <w:rsid w:val="00FD2D4F"/>
    <w:rsid w:val="00FD3D22"/>
    <w:rsid w:val="00FD558E"/>
    <w:rsid w:val="00FD7993"/>
    <w:rsid w:val="00FE18A1"/>
    <w:rsid w:val="00FE1EA7"/>
    <w:rsid w:val="00FE222F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4C74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L1,Numerowanie,Akapit z listą5,T_SZ_List Paragraph,normalny tekst,List Paragraph,Akapit z listą BS,A_wyliczenie,K-P_odwolanie,maz_wyliczenie,opis dzialania,Signature,CW_Lista,Wypunktowanie,BulletC,Obiekt,List Paragraph1,Wyliczanie,lp1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f0">
    <w:name w:val="pf0"/>
    <w:basedOn w:val="Normalny"/>
    <w:rsid w:val="0045304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basedOn w:val="Domylnaczcionkaakapitu"/>
    <w:rsid w:val="0045304C"/>
    <w:rPr>
      <w:rFonts w:ascii="Segoe UI" w:hAnsi="Segoe UI" w:cs="Segoe UI" w:hint="default"/>
      <w:i/>
      <w:i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A_wyliczenie Znak,K-P_odwolanie Znak,maz_wyliczenie Znak,opis dzialania Znak,Signature Znak"/>
    <w:link w:val="Akapitzlist"/>
    <w:uiPriority w:val="34"/>
    <w:qFormat/>
    <w:locked/>
    <w:rsid w:val="002E0BB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05C9-4302-4CAE-940C-C9B3EA4F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1241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Anna Andrzejewska-Pasiut</cp:lastModifiedBy>
  <cp:revision>6</cp:revision>
  <cp:lastPrinted>2026-02-03T11:03:00Z</cp:lastPrinted>
  <dcterms:created xsi:type="dcterms:W3CDTF">2026-01-23T10:58:00Z</dcterms:created>
  <dcterms:modified xsi:type="dcterms:W3CDTF">2026-02-03T11:04:00Z</dcterms:modified>
</cp:coreProperties>
</file>